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C665F" w14:textId="61B15D0E" w:rsidR="00774FF0" w:rsidRDefault="005A17A7" w:rsidP="005A17A7">
      <w:pPr>
        <w:spacing w:before="94"/>
      </w:pPr>
      <w:r>
        <w:rPr>
          <w:noProof/>
          <w:lang w:val="en-AU" w:eastAsia="en-AU"/>
        </w:rPr>
        <w:t xml:space="preserve">  </w:t>
      </w:r>
      <w:r w:rsidR="00832A02">
        <w:rPr>
          <w:noProof/>
          <w:lang w:val="en-AU" w:eastAsia="en-AU"/>
        </w:rPr>
        <w:drawing>
          <wp:inline distT="0" distB="0" distL="0" distR="0" wp14:anchorId="2ACACD05" wp14:editId="4127F73B">
            <wp:extent cx="3676650" cy="59736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137" cy="609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2A02">
        <w:rPr>
          <w:noProof/>
          <w:lang w:val="en-AU" w:eastAsia="en-AU"/>
        </w:rPr>
        <w:t xml:space="preserve">                     </w:t>
      </w:r>
      <w:r w:rsidR="00832A02">
        <w:rPr>
          <w:noProof/>
          <w:lang w:val="en-AU" w:eastAsia="en-AU"/>
        </w:rPr>
        <w:drawing>
          <wp:inline distT="0" distB="0" distL="0" distR="0" wp14:anchorId="3544780A" wp14:editId="1EBDD6CD">
            <wp:extent cx="1847850" cy="589739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283" cy="593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2A02">
        <w:rPr>
          <w:noProof/>
          <w:lang w:val="en-AU" w:eastAsia="en-AU"/>
        </w:rPr>
        <w:t xml:space="preserve">                     </w:t>
      </w:r>
    </w:p>
    <w:p w14:paraId="23800808" w14:textId="77777777" w:rsidR="0049563F" w:rsidRDefault="0049563F">
      <w:pPr>
        <w:spacing w:before="94"/>
        <w:ind w:left="115"/>
      </w:pPr>
    </w:p>
    <w:p w14:paraId="01C0D342" w14:textId="77777777" w:rsidR="0049563F" w:rsidRDefault="0049563F">
      <w:pPr>
        <w:spacing w:before="94"/>
        <w:ind w:left="115"/>
        <w:sectPr w:rsidR="0049563F" w:rsidSect="00C55AD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20" w:h="16840"/>
          <w:pgMar w:top="60" w:right="920" w:bottom="280" w:left="960" w:header="0" w:footer="0" w:gutter="0"/>
          <w:cols w:space="720"/>
          <w:docGrid w:linePitch="272"/>
        </w:sectPr>
      </w:pPr>
    </w:p>
    <w:p w14:paraId="5D752EDE" w14:textId="77777777" w:rsidR="00774FF0" w:rsidRDefault="00774FF0">
      <w:pPr>
        <w:spacing w:before="7" w:line="100" w:lineRule="exact"/>
        <w:rPr>
          <w:sz w:val="11"/>
          <w:szCs w:val="11"/>
        </w:rPr>
      </w:pPr>
    </w:p>
    <w:p w14:paraId="7393D4B6" w14:textId="77777777" w:rsidR="00774FF0" w:rsidRDefault="00875F05">
      <w:pPr>
        <w:ind w:left="202" w:right="-98"/>
        <w:rPr>
          <w:sz w:val="52"/>
          <w:szCs w:val="52"/>
        </w:rPr>
      </w:pPr>
      <w:r>
        <w:rPr>
          <w:spacing w:val="-3"/>
          <w:w w:val="92"/>
          <w:sz w:val="52"/>
          <w:szCs w:val="52"/>
        </w:rPr>
        <w:t>T</w:t>
      </w:r>
      <w:r>
        <w:rPr>
          <w:spacing w:val="4"/>
          <w:w w:val="92"/>
          <w:sz w:val="52"/>
          <w:szCs w:val="52"/>
        </w:rPr>
        <w:t>a</w:t>
      </w:r>
      <w:r>
        <w:rPr>
          <w:w w:val="92"/>
          <w:sz w:val="52"/>
          <w:szCs w:val="52"/>
        </w:rPr>
        <w:t>x</w:t>
      </w:r>
      <w:r>
        <w:rPr>
          <w:spacing w:val="2"/>
          <w:w w:val="92"/>
          <w:sz w:val="52"/>
          <w:szCs w:val="52"/>
        </w:rPr>
        <w:t xml:space="preserve"> </w:t>
      </w:r>
      <w:r>
        <w:rPr>
          <w:w w:val="80"/>
          <w:sz w:val="52"/>
          <w:szCs w:val="52"/>
        </w:rPr>
        <w:t>I</w:t>
      </w:r>
      <w:r>
        <w:rPr>
          <w:w w:val="107"/>
          <w:sz w:val="52"/>
          <w:szCs w:val="52"/>
        </w:rPr>
        <w:t>n</w:t>
      </w:r>
      <w:r>
        <w:rPr>
          <w:spacing w:val="4"/>
          <w:w w:val="94"/>
          <w:sz w:val="52"/>
          <w:szCs w:val="52"/>
        </w:rPr>
        <w:t>v</w:t>
      </w:r>
      <w:r>
        <w:rPr>
          <w:w w:val="107"/>
          <w:sz w:val="52"/>
          <w:szCs w:val="52"/>
        </w:rPr>
        <w:t>o</w:t>
      </w:r>
      <w:r>
        <w:rPr>
          <w:spacing w:val="-3"/>
          <w:w w:val="88"/>
          <w:sz w:val="52"/>
          <w:szCs w:val="52"/>
        </w:rPr>
        <w:t>i</w:t>
      </w:r>
      <w:r>
        <w:rPr>
          <w:w w:val="94"/>
          <w:sz w:val="52"/>
          <w:szCs w:val="52"/>
        </w:rPr>
        <w:t>c</w:t>
      </w:r>
      <w:r>
        <w:rPr>
          <w:w w:val="113"/>
          <w:sz w:val="52"/>
          <w:szCs w:val="52"/>
        </w:rPr>
        <w:t>e</w:t>
      </w:r>
    </w:p>
    <w:p w14:paraId="095447B3" w14:textId="09A9A1D6" w:rsidR="00774FF0" w:rsidRDefault="00C879F3">
      <w:pPr>
        <w:spacing w:before="80"/>
        <w:rPr>
          <w:sz w:val="22"/>
          <w:szCs w:val="22"/>
        </w:rPr>
      </w:pPr>
      <w:r>
        <w:rPr>
          <w:w w:val="80"/>
          <w:sz w:val="22"/>
          <w:szCs w:val="22"/>
        </w:rPr>
        <w:t xml:space="preserve">  </w:t>
      </w:r>
      <w:r w:rsidR="00DA1A12">
        <w:rPr>
          <w:w w:val="80"/>
          <w:sz w:val="22"/>
          <w:szCs w:val="22"/>
        </w:rPr>
        <w:t xml:space="preserve"> </w:t>
      </w:r>
      <w:r>
        <w:rPr>
          <w:w w:val="80"/>
          <w:sz w:val="22"/>
          <w:szCs w:val="22"/>
        </w:rPr>
        <w:t xml:space="preserve"> </w:t>
      </w:r>
      <w:r w:rsidR="006C5760">
        <w:rPr>
          <w:w w:val="80"/>
          <w:sz w:val="22"/>
          <w:szCs w:val="22"/>
        </w:rPr>
        <w:t xml:space="preserve">   </w:t>
      </w:r>
      <w:r>
        <w:rPr>
          <w:w w:val="80"/>
          <w:sz w:val="22"/>
          <w:szCs w:val="22"/>
        </w:rPr>
        <w:t xml:space="preserve"> </w:t>
      </w:r>
      <w:r w:rsidR="00F94055">
        <w:rPr>
          <w:w w:val="80"/>
          <w:sz w:val="22"/>
          <w:szCs w:val="22"/>
        </w:rPr>
        <w:t xml:space="preserve">  </w:t>
      </w:r>
      <w:r w:rsidR="00810504">
        <w:rPr>
          <w:w w:val="80"/>
          <w:sz w:val="22"/>
          <w:szCs w:val="22"/>
        </w:rPr>
        <w:t xml:space="preserve"> </w:t>
      </w:r>
      <w:r w:rsidR="00F94055">
        <w:rPr>
          <w:w w:val="80"/>
          <w:sz w:val="22"/>
          <w:szCs w:val="22"/>
        </w:rPr>
        <w:t xml:space="preserve"> </w:t>
      </w:r>
      <w:r w:rsidR="00F10358">
        <w:rPr>
          <w:w w:val="80"/>
          <w:sz w:val="22"/>
          <w:szCs w:val="22"/>
        </w:rPr>
        <w:t xml:space="preserve">   </w:t>
      </w:r>
      <w:r w:rsidR="00635866">
        <w:rPr>
          <w:w w:val="80"/>
          <w:sz w:val="22"/>
          <w:szCs w:val="22"/>
        </w:rPr>
        <w:t xml:space="preserve"> </w:t>
      </w:r>
      <w:r w:rsidR="004561B0">
        <w:rPr>
          <w:w w:val="80"/>
          <w:sz w:val="22"/>
          <w:szCs w:val="22"/>
        </w:rPr>
        <w:br/>
        <w:t xml:space="preserve">     </w:t>
      </w:r>
      <w:r w:rsidR="0006036A">
        <w:rPr>
          <w:w w:val="80"/>
          <w:sz w:val="22"/>
          <w:szCs w:val="22"/>
        </w:rPr>
        <w:t xml:space="preserve">  </w:t>
      </w:r>
      <w:r w:rsidR="004561B0">
        <w:rPr>
          <w:w w:val="80"/>
          <w:sz w:val="22"/>
          <w:szCs w:val="22"/>
        </w:rPr>
        <w:t xml:space="preserve">  </w:t>
      </w:r>
      <w:r w:rsidR="00C55AD8">
        <w:rPr>
          <w:w w:val="80"/>
          <w:sz w:val="22"/>
          <w:szCs w:val="22"/>
        </w:rPr>
        <w:t xml:space="preserve"> </w:t>
      </w:r>
      <w:r w:rsidR="004561B0">
        <w:rPr>
          <w:w w:val="80"/>
          <w:sz w:val="22"/>
          <w:szCs w:val="22"/>
        </w:rPr>
        <w:t xml:space="preserve"> </w:t>
      </w:r>
      <w:r w:rsidR="00BD61D5">
        <w:rPr>
          <w:w w:val="80"/>
          <w:sz w:val="22"/>
          <w:szCs w:val="22"/>
        </w:rPr>
        <w:t>Wednesday 30</w:t>
      </w:r>
      <w:r w:rsidR="008F1732" w:rsidRPr="008F1732">
        <w:rPr>
          <w:w w:val="80"/>
          <w:sz w:val="22"/>
          <w:szCs w:val="22"/>
          <w:vertAlign w:val="superscript"/>
        </w:rPr>
        <w:t>t</w:t>
      </w:r>
      <w:r w:rsidR="00BD61D5">
        <w:rPr>
          <w:w w:val="80"/>
          <w:sz w:val="22"/>
          <w:szCs w:val="22"/>
          <w:vertAlign w:val="superscript"/>
        </w:rPr>
        <w:t>h</w:t>
      </w:r>
      <w:r w:rsidR="0006036A">
        <w:rPr>
          <w:w w:val="80"/>
          <w:sz w:val="22"/>
          <w:szCs w:val="22"/>
        </w:rPr>
        <w:t xml:space="preserve"> </w:t>
      </w:r>
      <w:r w:rsidR="008F2E08">
        <w:rPr>
          <w:w w:val="80"/>
          <w:sz w:val="22"/>
          <w:szCs w:val="22"/>
        </w:rPr>
        <w:t>August</w:t>
      </w:r>
      <w:r w:rsidR="004561B0">
        <w:rPr>
          <w:w w:val="80"/>
          <w:sz w:val="22"/>
          <w:szCs w:val="22"/>
        </w:rPr>
        <w:t xml:space="preserve"> </w:t>
      </w:r>
      <w:r w:rsidR="00137AB6">
        <w:rPr>
          <w:sz w:val="22"/>
          <w:szCs w:val="22"/>
        </w:rPr>
        <w:t>20</w:t>
      </w:r>
      <w:r w:rsidR="00542BD6">
        <w:rPr>
          <w:sz w:val="22"/>
          <w:szCs w:val="22"/>
        </w:rPr>
        <w:t>2</w:t>
      </w:r>
      <w:r w:rsidR="004561B0">
        <w:rPr>
          <w:sz w:val="22"/>
          <w:szCs w:val="22"/>
        </w:rPr>
        <w:t>3</w:t>
      </w:r>
    </w:p>
    <w:p w14:paraId="41DB3B30" w14:textId="4780F679" w:rsidR="004802EC" w:rsidRDefault="00B54D79" w:rsidP="004802EC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5D6EF715" w14:textId="3A0DEF5C" w:rsidR="00774FF0" w:rsidRDefault="005E5FA4" w:rsidP="004802EC">
      <w:pPr>
        <w:spacing w:line="240" w:lineRule="exact"/>
        <w:rPr>
          <w:sz w:val="22"/>
          <w:szCs w:val="22"/>
        </w:rPr>
        <w:sectPr w:rsidR="00774FF0">
          <w:type w:val="continuous"/>
          <w:pgSz w:w="11920" w:h="16840"/>
          <w:pgMar w:top="60" w:right="920" w:bottom="280" w:left="960" w:header="720" w:footer="720" w:gutter="0"/>
          <w:cols w:num="2" w:space="720" w:equalWidth="0">
            <w:col w:w="2625" w:space="4611"/>
            <w:col w:w="2804"/>
          </w:cols>
        </w:sectPr>
      </w:pPr>
      <w:r>
        <w:rPr>
          <w:w w:val="75"/>
          <w:position w:val="-1"/>
          <w:sz w:val="22"/>
          <w:szCs w:val="22"/>
        </w:rPr>
        <w:t xml:space="preserve">  </w:t>
      </w:r>
      <w:r w:rsidR="00C879F3">
        <w:rPr>
          <w:w w:val="75"/>
          <w:position w:val="-1"/>
          <w:sz w:val="22"/>
          <w:szCs w:val="22"/>
        </w:rPr>
        <w:t xml:space="preserve">              </w:t>
      </w:r>
      <w:r w:rsidR="00BD4BD9">
        <w:rPr>
          <w:w w:val="75"/>
          <w:position w:val="-1"/>
          <w:sz w:val="22"/>
          <w:szCs w:val="22"/>
        </w:rPr>
        <w:t xml:space="preserve"> </w:t>
      </w:r>
      <w:r w:rsidR="00875F05">
        <w:rPr>
          <w:w w:val="75"/>
          <w:position w:val="-1"/>
          <w:sz w:val="22"/>
          <w:szCs w:val="22"/>
        </w:rPr>
        <w:t>I</w:t>
      </w:r>
      <w:r w:rsidR="00875F05">
        <w:rPr>
          <w:spacing w:val="-1"/>
          <w:w w:val="105"/>
          <w:position w:val="-1"/>
          <w:sz w:val="22"/>
          <w:szCs w:val="22"/>
        </w:rPr>
        <w:t>n</w:t>
      </w:r>
      <w:r w:rsidR="00875F05">
        <w:rPr>
          <w:spacing w:val="2"/>
          <w:w w:val="90"/>
          <w:position w:val="-1"/>
          <w:sz w:val="22"/>
          <w:szCs w:val="22"/>
        </w:rPr>
        <w:t>v</w:t>
      </w:r>
      <w:r w:rsidR="00875F05">
        <w:rPr>
          <w:w w:val="105"/>
          <w:position w:val="-1"/>
          <w:sz w:val="22"/>
          <w:szCs w:val="22"/>
        </w:rPr>
        <w:t>o</w:t>
      </w:r>
      <w:r w:rsidR="00875F05">
        <w:rPr>
          <w:w w:val="82"/>
          <w:position w:val="-1"/>
          <w:sz w:val="22"/>
          <w:szCs w:val="22"/>
        </w:rPr>
        <w:t>i</w:t>
      </w:r>
      <w:r w:rsidR="00875F05">
        <w:rPr>
          <w:w w:val="95"/>
          <w:position w:val="-1"/>
          <w:sz w:val="22"/>
          <w:szCs w:val="22"/>
        </w:rPr>
        <w:t>c</w:t>
      </w:r>
      <w:r w:rsidR="00875F05">
        <w:rPr>
          <w:w w:val="112"/>
          <w:position w:val="-1"/>
          <w:sz w:val="22"/>
          <w:szCs w:val="22"/>
        </w:rPr>
        <w:t>e</w:t>
      </w:r>
      <w:r w:rsidR="00875F05">
        <w:rPr>
          <w:spacing w:val="-5"/>
          <w:position w:val="-1"/>
          <w:sz w:val="22"/>
          <w:szCs w:val="22"/>
        </w:rPr>
        <w:t xml:space="preserve"> </w:t>
      </w:r>
      <w:r w:rsidR="00875F05">
        <w:rPr>
          <w:position w:val="-1"/>
          <w:sz w:val="22"/>
          <w:szCs w:val="22"/>
        </w:rPr>
        <w:t>n</w:t>
      </w:r>
      <w:r w:rsidR="00875F05">
        <w:rPr>
          <w:spacing w:val="-1"/>
          <w:position w:val="-1"/>
          <w:sz w:val="22"/>
          <w:szCs w:val="22"/>
        </w:rPr>
        <w:t>u</w:t>
      </w:r>
      <w:r w:rsidR="00875F05">
        <w:rPr>
          <w:spacing w:val="3"/>
          <w:position w:val="-1"/>
          <w:sz w:val="22"/>
          <w:szCs w:val="22"/>
        </w:rPr>
        <w:t>m</w:t>
      </w:r>
      <w:r w:rsidR="00875F05">
        <w:rPr>
          <w:spacing w:val="-1"/>
          <w:position w:val="-1"/>
          <w:sz w:val="22"/>
          <w:szCs w:val="22"/>
        </w:rPr>
        <w:t>b</w:t>
      </w:r>
      <w:r w:rsidR="00875F05">
        <w:rPr>
          <w:position w:val="-1"/>
          <w:sz w:val="22"/>
          <w:szCs w:val="22"/>
        </w:rPr>
        <w:t>er:</w:t>
      </w:r>
      <w:r w:rsidR="002241E4">
        <w:rPr>
          <w:position w:val="-1"/>
          <w:sz w:val="22"/>
          <w:szCs w:val="22"/>
        </w:rPr>
        <w:t xml:space="preserve"> </w:t>
      </w:r>
      <w:r w:rsidR="006D68A7">
        <w:rPr>
          <w:position w:val="-1"/>
          <w:sz w:val="22"/>
          <w:szCs w:val="22"/>
        </w:rPr>
        <w:t>1</w:t>
      </w:r>
      <w:r w:rsidR="007D495A">
        <w:rPr>
          <w:position w:val="-1"/>
          <w:sz w:val="22"/>
          <w:szCs w:val="22"/>
        </w:rPr>
        <w:t>111</w:t>
      </w:r>
    </w:p>
    <w:p w14:paraId="0509C81C" w14:textId="77777777" w:rsidR="00774FF0" w:rsidRDefault="007D495A">
      <w:pPr>
        <w:spacing w:before="14" w:line="200" w:lineRule="exact"/>
        <w:sectPr w:rsidR="00774FF0">
          <w:type w:val="continuous"/>
          <w:pgSz w:w="11920" w:h="16840"/>
          <w:pgMar w:top="60" w:right="920" w:bottom="280" w:left="960" w:header="720" w:footer="720" w:gutter="0"/>
          <w:cols w:space="720"/>
        </w:sectPr>
      </w:pPr>
      <w:r>
        <w:pict w14:anchorId="73E62EAB">
          <v:group id="_x0000_s1042" style="position:absolute;margin-left:54.7pt;margin-top:6.4pt;width:489.35pt;height:52.9pt;z-index:-251663360;mso-position-horizontal-relative:page" coordorigin="1094,-372" coordsize="9787,1058">
            <v:shape id="_x0000_s1043" style="position:absolute;left:1094;top:-372;width:9787;height:1058" coordorigin="1094,-372" coordsize="9787,1058" path="m1094,686r,-1058l10882,-372r,1058l1094,686xe" fillcolor="#bfbfbf" stroked="f">
              <v:path arrowok="t"/>
            </v:shape>
            <w10:wrap anchorx="page"/>
          </v:group>
        </w:pict>
      </w:r>
    </w:p>
    <w:p w14:paraId="6B4B18A0" w14:textId="694E0832" w:rsidR="002A6829" w:rsidRDefault="007D495A" w:rsidP="002A6829">
      <w:pPr>
        <w:spacing w:before="33"/>
        <w:ind w:left="370" w:right="-50"/>
        <w:rPr>
          <w:w w:val="90"/>
          <w:sz w:val="28"/>
          <w:szCs w:val="28"/>
        </w:rPr>
      </w:pPr>
      <w:r>
        <w:rPr>
          <w:w w:val="90"/>
          <w:sz w:val="32"/>
          <w:szCs w:val="32"/>
        </w:rPr>
        <w:t>Company Name</w:t>
      </w:r>
      <w:r w:rsidR="00586125">
        <w:rPr>
          <w:w w:val="90"/>
          <w:sz w:val="28"/>
          <w:szCs w:val="28"/>
        </w:rPr>
        <w:t xml:space="preserve"> </w:t>
      </w:r>
    </w:p>
    <w:p w14:paraId="5871A168" w14:textId="77777777" w:rsidR="0049563F" w:rsidRDefault="0049563F" w:rsidP="0049563F">
      <w:pPr>
        <w:spacing w:before="29"/>
        <w:ind w:left="370"/>
      </w:pPr>
    </w:p>
    <w:p w14:paraId="4DE19220" w14:textId="0E28BAFE" w:rsidR="002A6829" w:rsidRPr="00E46BC4" w:rsidRDefault="007D495A" w:rsidP="002A6829">
      <w:pPr>
        <w:spacing w:before="33"/>
        <w:rPr>
          <w:w w:val="94"/>
          <w:sz w:val="22"/>
        </w:rPr>
      </w:pPr>
      <w:r>
        <w:rPr>
          <w:w w:val="94"/>
          <w:sz w:val="22"/>
        </w:rPr>
        <w:t>Address:</w:t>
      </w:r>
    </w:p>
    <w:p w14:paraId="61AFC02C" w14:textId="3985C868" w:rsidR="002A6829" w:rsidRPr="00E46BC4" w:rsidRDefault="007D495A" w:rsidP="002A6829">
      <w:pPr>
        <w:spacing w:before="33"/>
        <w:rPr>
          <w:sz w:val="22"/>
        </w:rPr>
      </w:pPr>
      <w:r>
        <w:rPr>
          <w:w w:val="94"/>
          <w:sz w:val="22"/>
        </w:rPr>
        <w:t>Phone:</w:t>
      </w:r>
    </w:p>
    <w:p w14:paraId="2E6C3D10" w14:textId="281B7A6B" w:rsidR="002A6829" w:rsidRPr="00E46BC4" w:rsidRDefault="007D495A" w:rsidP="002A6829">
      <w:pPr>
        <w:spacing w:before="29"/>
        <w:rPr>
          <w:szCs w:val="18"/>
        </w:rPr>
        <w:sectPr w:rsidR="002A6829" w:rsidRPr="00E46BC4">
          <w:type w:val="continuous"/>
          <w:pgSz w:w="11920" w:h="16840"/>
          <w:pgMar w:top="60" w:right="920" w:bottom="280" w:left="960" w:header="720" w:footer="720" w:gutter="0"/>
          <w:cols w:num="2" w:space="720" w:equalWidth="0">
            <w:col w:w="1888" w:space="3862"/>
            <w:col w:w="4290"/>
          </w:cols>
        </w:sectPr>
      </w:pPr>
      <w:r>
        <w:t>Email:</w:t>
      </w:r>
    </w:p>
    <w:p w14:paraId="24D348E3" w14:textId="77777777" w:rsidR="00774FF0" w:rsidRDefault="00774FF0">
      <w:pPr>
        <w:spacing w:before="15" w:line="200" w:lineRule="exact"/>
        <w:sectPr w:rsidR="00774FF0">
          <w:type w:val="continuous"/>
          <w:pgSz w:w="11920" w:h="16840"/>
          <w:pgMar w:top="60" w:right="920" w:bottom="280" w:left="960" w:header="720" w:footer="720" w:gutter="0"/>
          <w:cols w:space="720"/>
        </w:sectPr>
      </w:pPr>
    </w:p>
    <w:p w14:paraId="76B408E9" w14:textId="77777777" w:rsidR="00B87EC8" w:rsidRDefault="00B87EC8" w:rsidP="00542BD6">
      <w:pPr>
        <w:widowControl w:val="0"/>
        <w:autoSpaceDE w:val="0"/>
        <w:autoSpaceDN w:val="0"/>
        <w:spacing w:before="43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637AFAC9" w14:textId="5DDC6073" w:rsidR="00F74AF8" w:rsidRDefault="007D495A" w:rsidP="00DF0DFC">
      <w:pPr>
        <w:widowControl w:val="0"/>
        <w:autoSpaceDE w:val="0"/>
        <w:autoSpaceDN w:val="0"/>
        <w:spacing w:before="1" w:line="276" w:lineRule="auto"/>
        <w:ind w:left="192"/>
        <w:rPr>
          <w:rFonts w:ascii="Calibri" w:eastAsia="Calibri" w:hAnsi="Calibri" w:cs="Calibri"/>
          <w:sz w:val="24"/>
          <w:szCs w:val="22"/>
          <w:lang w:val="en-AU" w:eastAsia="en-AU" w:bidi="en-AU"/>
        </w:rPr>
      </w:pPr>
      <w:r>
        <w:rPr>
          <w:rFonts w:ascii="Calibri" w:eastAsia="Calibri" w:hAnsi="Calibri" w:cs="Calibri"/>
          <w:sz w:val="24"/>
          <w:szCs w:val="22"/>
          <w:lang w:val="en-AU" w:eastAsia="en-AU" w:bidi="en-AU"/>
        </w:rPr>
        <w:t>Description</w:t>
      </w:r>
    </w:p>
    <w:p w14:paraId="6FBD2E87" w14:textId="77777777" w:rsidR="00661B1F" w:rsidRDefault="00661B1F" w:rsidP="00DF0DFC">
      <w:pPr>
        <w:widowControl w:val="0"/>
        <w:autoSpaceDE w:val="0"/>
        <w:autoSpaceDN w:val="0"/>
        <w:spacing w:before="1" w:line="276" w:lineRule="auto"/>
        <w:ind w:left="192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30AFA8F3" w14:textId="77777777" w:rsidR="00C55AD8" w:rsidRDefault="00C55AD8" w:rsidP="00DF0DFC">
      <w:pPr>
        <w:widowControl w:val="0"/>
        <w:autoSpaceDE w:val="0"/>
        <w:autoSpaceDN w:val="0"/>
        <w:spacing w:before="1" w:line="276" w:lineRule="auto"/>
        <w:ind w:left="192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7055700E" w14:textId="77777777" w:rsidR="007D495A" w:rsidRDefault="007D495A" w:rsidP="00DF0DFC">
      <w:pPr>
        <w:widowControl w:val="0"/>
        <w:autoSpaceDE w:val="0"/>
        <w:autoSpaceDN w:val="0"/>
        <w:spacing w:before="1" w:line="276" w:lineRule="auto"/>
        <w:ind w:left="192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029EFE30" w14:textId="77777777" w:rsidR="007D495A" w:rsidRDefault="007D495A" w:rsidP="00DF0DFC">
      <w:pPr>
        <w:widowControl w:val="0"/>
        <w:autoSpaceDE w:val="0"/>
        <w:autoSpaceDN w:val="0"/>
        <w:spacing w:before="1" w:line="276" w:lineRule="auto"/>
        <w:ind w:left="192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572749FC" w14:textId="77777777" w:rsidR="007D495A" w:rsidRDefault="007D495A" w:rsidP="00DF0DFC">
      <w:pPr>
        <w:widowControl w:val="0"/>
        <w:autoSpaceDE w:val="0"/>
        <w:autoSpaceDN w:val="0"/>
        <w:spacing w:before="1" w:line="276" w:lineRule="auto"/>
        <w:ind w:left="192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657E8227" w14:textId="77777777" w:rsidR="007D495A" w:rsidRDefault="007D495A" w:rsidP="00DF0DFC">
      <w:pPr>
        <w:widowControl w:val="0"/>
        <w:autoSpaceDE w:val="0"/>
        <w:autoSpaceDN w:val="0"/>
        <w:spacing w:before="1" w:line="276" w:lineRule="auto"/>
        <w:ind w:left="192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1D9D2518" w14:textId="77777777" w:rsidR="00B53E98" w:rsidRDefault="00B53E98" w:rsidP="004A63E6">
      <w:pPr>
        <w:widowControl w:val="0"/>
        <w:autoSpaceDE w:val="0"/>
        <w:autoSpaceDN w:val="0"/>
        <w:spacing w:before="1" w:line="276" w:lineRule="auto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28FE28C7" w14:textId="77777777" w:rsidR="00BB1280" w:rsidRDefault="00BB1280" w:rsidP="004A63E6">
      <w:pPr>
        <w:widowControl w:val="0"/>
        <w:autoSpaceDE w:val="0"/>
        <w:autoSpaceDN w:val="0"/>
        <w:spacing w:before="1" w:line="276" w:lineRule="auto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3F8CE433" w14:textId="77777777" w:rsidR="00B53E98" w:rsidRDefault="00B53E98" w:rsidP="004A63E6">
      <w:pPr>
        <w:widowControl w:val="0"/>
        <w:autoSpaceDE w:val="0"/>
        <w:autoSpaceDN w:val="0"/>
        <w:spacing w:before="1" w:line="276" w:lineRule="auto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03BD801B" w14:textId="77777777" w:rsidR="00B53E98" w:rsidRDefault="00B53E98" w:rsidP="004A63E6">
      <w:pPr>
        <w:widowControl w:val="0"/>
        <w:autoSpaceDE w:val="0"/>
        <w:autoSpaceDN w:val="0"/>
        <w:spacing w:before="1" w:line="276" w:lineRule="auto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45603337" w14:textId="77777777" w:rsidR="00B53E98" w:rsidRDefault="00B53E98" w:rsidP="004A63E6">
      <w:pPr>
        <w:widowControl w:val="0"/>
        <w:autoSpaceDE w:val="0"/>
        <w:autoSpaceDN w:val="0"/>
        <w:spacing w:before="1" w:line="276" w:lineRule="auto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31B07F73" w14:textId="77777777" w:rsidR="00661B1F" w:rsidRDefault="00661B1F" w:rsidP="004A63E6">
      <w:pPr>
        <w:widowControl w:val="0"/>
        <w:autoSpaceDE w:val="0"/>
        <w:autoSpaceDN w:val="0"/>
        <w:spacing w:before="1" w:line="276" w:lineRule="auto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7B287DDD" w14:textId="77777777" w:rsidR="00661B1F" w:rsidRDefault="00661B1F" w:rsidP="004A63E6">
      <w:pPr>
        <w:widowControl w:val="0"/>
        <w:autoSpaceDE w:val="0"/>
        <w:autoSpaceDN w:val="0"/>
        <w:spacing w:before="1" w:line="276" w:lineRule="auto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2EA3C9EF" w14:textId="77777777" w:rsidR="00661B1F" w:rsidRDefault="00661B1F" w:rsidP="004A63E6">
      <w:pPr>
        <w:widowControl w:val="0"/>
        <w:autoSpaceDE w:val="0"/>
        <w:autoSpaceDN w:val="0"/>
        <w:spacing w:before="1" w:line="276" w:lineRule="auto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5B3CA5C2" w14:textId="77777777" w:rsidR="00661B1F" w:rsidRDefault="00661B1F" w:rsidP="004A63E6">
      <w:pPr>
        <w:widowControl w:val="0"/>
        <w:autoSpaceDE w:val="0"/>
        <w:autoSpaceDN w:val="0"/>
        <w:spacing w:before="1" w:line="276" w:lineRule="auto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4D8FADF2" w14:textId="77777777" w:rsidR="008F1732" w:rsidRDefault="008F1732" w:rsidP="004A63E6">
      <w:pPr>
        <w:widowControl w:val="0"/>
        <w:autoSpaceDE w:val="0"/>
        <w:autoSpaceDN w:val="0"/>
        <w:spacing w:before="1" w:line="276" w:lineRule="auto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3711EF5B" w14:textId="77777777" w:rsidR="00661B1F" w:rsidRDefault="00661B1F" w:rsidP="004A63E6">
      <w:pPr>
        <w:widowControl w:val="0"/>
        <w:autoSpaceDE w:val="0"/>
        <w:autoSpaceDN w:val="0"/>
        <w:spacing w:before="1" w:line="276" w:lineRule="auto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23A644FC" w14:textId="77777777" w:rsidR="008F2E08" w:rsidRDefault="008F2E08" w:rsidP="004A63E6">
      <w:pPr>
        <w:widowControl w:val="0"/>
        <w:autoSpaceDE w:val="0"/>
        <w:autoSpaceDN w:val="0"/>
        <w:spacing w:before="1" w:line="276" w:lineRule="auto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3D6481B8" w14:textId="77777777" w:rsidR="007D495A" w:rsidRDefault="007D495A" w:rsidP="007D495A">
      <w:pPr>
        <w:widowControl w:val="0"/>
        <w:autoSpaceDE w:val="0"/>
        <w:autoSpaceDN w:val="0"/>
        <w:spacing w:before="43"/>
        <w:rPr>
          <w:rFonts w:ascii="Calibri" w:eastAsia="Calibri" w:hAnsi="Calibri" w:cs="Calibri"/>
          <w:sz w:val="24"/>
          <w:szCs w:val="22"/>
          <w:lang w:val="en-AU" w:eastAsia="en-AU" w:bidi="en-AU"/>
        </w:rPr>
      </w:pPr>
    </w:p>
    <w:p w14:paraId="6D0E5877" w14:textId="719D5F78" w:rsidR="00774FF0" w:rsidRPr="00C15DBD" w:rsidRDefault="00875F05" w:rsidP="007D495A">
      <w:pPr>
        <w:widowControl w:val="0"/>
        <w:autoSpaceDE w:val="0"/>
        <w:autoSpaceDN w:val="0"/>
        <w:spacing w:before="43"/>
        <w:rPr>
          <w:rFonts w:ascii="Calibri" w:eastAsia="Calibri" w:hAnsi="Calibri" w:cs="Calibri"/>
          <w:sz w:val="22"/>
          <w:szCs w:val="22"/>
          <w:lang w:val="en-AU" w:eastAsia="en-AU" w:bidi="en-AU"/>
        </w:rPr>
      </w:pPr>
      <w:r>
        <w:br w:type="column"/>
      </w:r>
    </w:p>
    <w:p w14:paraId="5A64C005" w14:textId="77777777" w:rsidR="00774FF0" w:rsidRDefault="00774FF0">
      <w:pPr>
        <w:spacing w:line="200" w:lineRule="exact"/>
      </w:pPr>
    </w:p>
    <w:p w14:paraId="66276425" w14:textId="77777777" w:rsidR="00774FF0" w:rsidRDefault="00774FF0">
      <w:pPr>
        <w:spacing w:line="200" w:lineRule="exact"/>
      </w:pPr>
    </w:p>
    <w:p w14:paraId="60568DD9" w14:textId="738CAAA0" w:rsidR="005231E2" w:rsidRDefault="005231E2">
      <w:pPr>
        <w:spacing w:line="200" w:lineRule="exact"/>
      </w:pPr>
      <w:r>
        <w:t xml:space="preserve"> </w:t>
      </w:r>
    </w:p>
    <w:p w14:paraId="2BDA5CA8" w14:textId="77777777" w:rsidR="00C15DBD" w:rsidRDefault="00C15DBD">
      <w:pPr>
        <w:spacing w:line="200" w:lineRule="exact"/>
      </w:pPr>
    </w:p>
    <w:p w14:paraId="21535A33" w14:textId="77777777" w:rsidR="003E66A2" w:rsidRDefault="003E66A2">
      <w:pPr>
        <w:spacing w:line="200" w:lineRule="exact"/>
      </w:pPr>
    </w:p>
    <w:p w14:paraId="05BDEC71" w14:textId="77777777" w:rsidR="00774FF0" w:rsidRDefault="00774FF0">
      <w:pPr>
        <w:spacing w:line="200" w:lineRule="exact"/>
      </w:pPr>
    </w:p>
    <w:p w14:paraId="62245F46" w14:textId="77777777" w:rsidR="00774FF0" w:rsidRDefault="00774FF0">
      <w:pPr>
        <w:spacing w:before="10" w:line="260" w:lineRule="exact"/>
        <w:rPr>
          <w:sz w:val="26"/>
          <w:szCs w:val="26"/>
        </w:rPr>
      </w:pPr>
    </w:p>
    <w:p w14:paraId="2867F16C" w14:textId="77777777" w:rsidR="00774FF0" w:rsidRDefault="00875F05">
      <w:pPr>
        <w:ind w:right="-58"/>
        <w:rPr>
          <w:sz w:val="22"/>
          <w:szCs w:val="22"/>
        </w:rPr>
      </w:pPr>
      <w:r>
        <w:rPr>
          <w:w w:val="79"/>
          <w:sz w:val="22"/>
          <w:szCs w:val="22"/>
        </w:rPr>
        <w:t>C</w:t>
      </w:r>
      <w:r>
        <w:rPr>
          <w:w w:val="107"/>
          <w:sz w:val="22"/>
          <w:szCs w:val="22"/>
        </w:rPr>
        <w:t>u</w:t>
      </w:r>
      <w:r>
        <w:rPr>
          <w:w w:val="106"/>
          <w:sz w:val="22"/>
          <w:szCs w:val="22"/>
        </w:rPr>
        <w:t>rr</w:t>
      </w:r>
      <w:r>
        <w:rPr>
          <w:spacing w:val="2"/>
          <w:w w:val="113"/>
          <w:sz w:val="22"/>
          <w:szCs w:val="22"/>
        </w:rPr>
        <w:t>e</w:t>
      </w:r>
      <w:r>
        <w:rPr>
          <w:spacing w:val="-1"/>
          <w:w w:val="107"/>
          <w:sz w:val="22"/>
          <w:szCs w:val="22"/>
        </w:rPr>
        <w:t>n</w:t>
      </w:r>
      <w:r>
        <w:rPr>
          <w:w w:val="125"/>
          <w:sz w:val="22"/>
          <w:szCs w:val="22"/>
        </w:rPr>
        <w:t>t</w:t>
      </w:r>
      <w:r>
        <w:rPr>
          <w:spacing w:val="-5"/>
          <w:sz w:val="22"/>
          <w:szCs w:val="22"/>
        </w:rPr>
        <w:t xml:space="preserve"> </w:t>
      </w:r>
      <w:r>
        <w:rPr>
          <w:w w:val="79"/>
          <w:sz w:val="22"/>
          <w:szCs w:val="22"/>
        </w:rPr>
        <w:t>C</w:t>
      </w:r>
      <w:r>
        <w:rPr>
          <w:w w:val="88"/>
          <w:sz w:val="22"/>
          <w:szCs w:val="22"/>
        </w:rPr>
        <w:t>l</w:t>
      </w:r>
      <w:r>
        <w:rPr>
          <w:spacing w:val="2"/>
          <w:w w:val="111"/>
          <w:sz w:val="22"/>
          <w:szCs w:val="22"/>
        </w:rPr>
        <w:t>a</w:t>
      </w:r>
      <w:r>
        <w:rPr>
          <w:w w:val="88"/>
          <w:sz w:val="22"/>
          <w:szCs w:val="22"/>
        </w:rPr>
        <w:t>i</w:t>
      </w:r>
      <w:r>
        <w:rPr>
          <w:w w:val="105"/>
          <w:sz w:val="22"/>
          <w:szCs w:val="22"/>
        </w:rPr>
        <w:t>m</w:t>
      </w:r>
    </w:p>
    <w:p w14:paraId="36A592C7" w14:textId="420C074C" w:rsidR="00774FF0" w:rsidRDefault="00875F05">
      <w:pPr>
        <w:spacing w:before="24" w:line="340" w:lineRule="atLeast"/>
        <w:ind w:left="158" w:right="-38" w:firstLine="751"/>
        <w:rPr>
          <w:sz w:val="16"/>
          <w:szCs w:val="16"/>
        </w:rPr>
      </w:pPr>
      <w:r>
        <w:rPr>
          <w:w w:val="88"/>
          <w:sz w:val="22"/>
          <w:szCs w:val="22"/>
        </w:rPr>
        <w:t>G</w:t>
      </w:r>
      <w:r>
        <w:rPr>
          <w:w w:val="85"/>
          <w:sz w:val="22"/>
          <w:szCs w:val="22"/>
        </w:rPr>
        <w:t>S</w:t>
      </w:r>
      <w:r>
        <w:rPr>
          <w:w w:val="81"/>
          <w:sz w:val="22"/>
          <w:szCs w:val="22"/>
        </w:rPr>
        <w:t>T T</w:t>
      </w:r>
      <w:r>
        <w:rPr>
          <w:w w:val="107"/>
          <w:sz w:val="22"/>
          <w:szCs w:val="22"/>
        </w:rPr>
        <w:t>o</w:t>
      </w:r>
      <w:r>
        <w:rPr>
          <w:w w:val="125"/>
          <w:sz w:val="22"/>
          <w:szCs w:val="22"/>
        </w:rPr>
        <w:t>t</w:t>
      </w:r>
      <w:r>
        <w:rPr>
          <w:w w:val="111"/>
          <w:sz w:val="22"/>
          <w:szCs w:val="22"/>
        </w:rPr>
        <w:t>a</w:t>
      </w:r>
      <w:r>
        <w:rPr>
          <w:w w:val="88"/>
          <w:sz w:val="22"/>
          <w:szCs w:val="22"/>
        </w:rPr>
        <w:t>l</w:t>
      </w:r>
      <w:r>
        <w:rPr>
          <w:spacing w:val="-4"/>
          <w:sz w:val="22"/>
          <w:szCs w:val="22"/>
        </w:rPr>
        <w:t xml:space="preserve"> </w:t>
      </w:r>
      <w:r>
        <w:rPr>
          <w:sz w:val="16"/>
          <w:szCs w:val="16"/>
        </w:rPr>
        <w:t>(</w:t>
      </w:r>
      <w:r w:rsidR="00481DA3">
        <w:rPr>
          <w:spacing w:val="-1"/>
          <w:sz w:val="16"/>
          <w:szCs w:val="16"/>
        </w:rPr>
        <w:t>I</w:t>
      </w:r>
      <w:r>
        <w:rPr>
          <w:sz w:val="16"/>
          <w:szCs w:val="16"/>
        </w:rPr>
        <w:t>nc</w:t>
      </w:r>
      <w:r>
        <w:rPr>
          <w:spacing w:val="-13"/>
          <w:sz w:val="16"/>
          <w:szCs w:val="16"/>
        </w:rPr>
        <w:t xml:space="preserve"> </w:t>
      </w:r>
      <w:r>
        <w:rPr>
          <w:spacing w:val="2"/>
          <w:w w:val="88"/>
          <w:sz w:val="16"/>
          <w:szCs w:val="16"/>
        </w:rPr>
        <w:t>G</w:t>
      </w:r>
      <w:r>
        <w:rPr>
          <w:w w:val="85"/>
          <w:sz w:val="16"/>
          <w:szCs w:val="16"/>
        </w:rPr>
        <w:t>S</w:t>
      </w:r>
      <w:r>
        <w:rPr>
          <w:spacing w:val="-1"/>
          <w:w w:val="81"/>
          <w:sz w:val="16"/>
          <w:szCs w:val="16"/>
        </w:rPr>
        <w:t>T</w:t>
      </w:r>
      <w:r>
        <w:rPr>
          <w:w w:val="93"/>
          <w:sz w:val="16"/>
          <w:szCs w:val="16"/>
        </w:rPr>
        <w:t>)</w:t>
      </w:r>
    </w:p>
    <w:p w14:paraId="08FCAE45" w14:textId="77777777" w:rsidR="00774FF0" w:rsidRDefault="00875F05">
      <w:pPr>
        <w:spacing w:line="200" w:lineRule="exact"/>
      </w:pPr>
      <w:r>
        <w:br w:type="column"/>
      </w:r>
    </w:p>
    <w:p w14:paraId="60B6359A" w14:textId="77777777" w:rsidR="00774FF0" w:rsidRDefault="00774FF0">
      <w:pPr>
        <w:spacing w:line="200" w:lineRule="exact"/>
      </w:pPr>
    </w:p>
    <w:p w14:paraId="4933390D" w14:textId="77777777" w:rsidR="00774FF0" w:rsidRDefault="00774FF0">
      <w:pPr>
        <w:spacing w:line="200" w:lineRule="exact"/>
      </w:pPr>
    </w:p>
    <w:p w14:paraId="4D2074F9" w14:textId="77777777" w:rsidR="00774FF0" w:rsidRDefault="00774FF0">
      <w:pPr>
        <w:spacing w:line="200" w:lineRule="exact"/>
      </w:pPr>
    </w:p>
    <w:p w14:paraId="713458B5" w14:textId="77777777" w:rsidR="00774FF0" w:rsidRDefault="00774FF0">
      <w:pPr>
        <w:spacing w:line="200" w:lineRule="exact"/>
      </w:pPr>
    </w:p>
    <w:p w14:paraId="1CA3A16D" w14:textId="73216288" w:rsidR="00774FF0" w:rsidRDefault="00774FF0">
      <w:pPr>
        <w:spacing w:line="200" w:lineRule="exact"/>
      </w:pPr>
    </w:p>
    <w:p w14:paraId="0A6365C2" w14:textId="77777777" w:rsidR="00C15DBD" w:rsidRDefault="00C15DBD">
      <w:pPr>
        <w:spacing w:line="200" w:lineRule="exact"/>
        <w:rPr>
          <w:sz w:val="22"/>
          <w:szCs w:val="22"/>
        </w:rPr>
      </w:pPr>
    </w:p>
    <w:p w14:paraId="4C748F24" w14:textId="77777777" w:rsidR="00137AB6" w:rsidRDefault="00137AB6">
      <w:pPr>
        <w:spacing w:line="200" w:lineRule="exact"/>
      </w:pPr>
    </w:p>
    <w:p w14:paraId="2EA43750" w14:textId="77777777" w:rsidR="00774FF0" w:rsidRDefault="00774FF0">
      <w:pPr>
        <w:spacing w:before="17" w:line="200" w:lineRule="exact"/>
      </w:pPr>
    </w:p>
    <w:p w14:paraId="6CEACCBB" w14:textId="7F2F30FE" w:rsidR="00774FF0" w:rsidRDefault="007D495A">
      <w:pPr>
        <w:rPr>
          <w:sz w:val="22"/>
          <w:szCs w:val="22"/>
        </w:rPr>
      </w:pPr>
      <w:r>
        <w:pict w14:anchorId="609938CD">
          <v:group id="_x0000_s1039" style="position:absolute;margin-left:448.05pt;margin-top:-4.5pt;width:96.6pt;height:22.25pt;z-index:-251662336;mso-position-horizontal-relative:page" coordorigin="8961,-90" coordsize="1932,445">
            <v:shape id="_x0000_s1041" style="position:absolute;left:8971;top:-83;width:1910;height:430" coordorigin="8971,-83" coordsize="1910,430" path="m8971,347r,-430l10882,-83r,430l8971,347xe" fillcolor="#bfbfbf" stroked="f">
              <v:path arrowok="t"/>
            </v:shape>
            <v:shape id="_x0000_s1040" style="position:absolute;left:8971;top:345;width:1910;height:0" coordorigin="8971,345" coordsize="1910,0" path="m8971,345r1911,e" filled="f" strokeweight="1.06pt">
              <v:path arrowok="t"/>
            </v:shape>
            <w10:wrap anchorx="page"/>
          </v:group>
        </w:pict>
      </w:r>
      <w:r w:rsidR="00875F05">
        <w:rPr>
          <w:sz w:val="22"/>
          <w:szCs w:val="22"/>
        </w:rPr>
        <w:t xml:space="preserve">$       </w:t>
      </w:r>
      <w:r w:rsidR="00004CE0">
        <w:rPr>
          <w:sz w:val="22"/>
          <w:szCs w:val="22"/>
        </w:rPr>
        <w:t xml:space="preserve"> </w:t>
      </w:r>
      <w:r w:rsidR="008F2E08">
        <w:rPr>
          <w:sz w:val="22"/>
          <w:szCs w:val="22"/>
        </w:rPr>
        <w:t xml:space="preserve"> </w:t>
      </w:r>
      <w:r w:rsidR="00004CE0">
        <w:rPr>
          <w:sz w:val="22"/>
          <w:szCs w:val="22"/>
        </w:rPr>
        <w:t xml:space="preserve"> </w:t>
      </w:r>
      <w:r w:rsidR="00BD61D5">
        <w:rPr>
          <w:sz w:val="22"/>
          <w:szCs w:val="22"/>
        </w:rPr>
        <w:t xml:space="preserve">  </w:t>
      </w:r>
      <w:r w:rsidR="00875F05">
        <w:rPr>
          <w:sz w:val="22"/>
          <w:szCs w:val="22"/>
        </w:rPr>
        <w:t xml:space="preserve">  </w:t>
      </w:r>
      <w:r w:rsidR="00661B1F">
        <w:rPr>
          <w:sz w:val="22"/>
          <w:szCs w:val="22"/>
        </w:rPr>
        <w:t xml:space="preserve">  </w:t>
      </w:r>
      <w:r>
        <w:rPr>
          <w:sz w:val="22"/>
          <w:szCs w:val="22"/>
        </w:rPr>
        <w:t>0</w:t>
      </w:r>
      <w:r w:rsidR="00494546">
        <w:rPr>
          <w:sz w:val="22"/>
          <w:szCs w:val="22"/>
        </w:rPr>
        <w:t>,</w:t>
      </w:r>
      <w:r>
        <w:rPr>
          <w:sz w:val="22"/>
          <w:szCs w:val="22"/>
        </w:rPr>
        <w:t>000</w:t>
      </w:r>
      <w:r w:rsidR="004568F8">
        <w:rPr>
          <w:sz w:val="22"/>
          <w:szCs w:val="22"/>
        </w:rPr>
        <w:t>.</w:t>
      </w:r>
      <w:r w:rsidR="00004CE0">
        <w:rPr>
          <w:sz w:val="22"/>
          <w:szCs w:val="22"/>
        </w:rPr>
        <w:t>00</w:t>
      </w:r>
    </w:p>
    <w:p w14:paraId="06BD0584" w14:textId="77777777" w:rsidR="00774FF0" w:rsidRDefault="00774FF0">
      <w:pPr>
        <w:spacing w:before="1" w:line="120" w:lineRule="exact"/>
        <w:rPr>
          <w:sz w:val="12"/>
          <w:szCs w:val="12"/>
        </w:rPr>
      </w:pPr>
    </w:p>
    <w:p w14:paraId="1C895BDE" w14:textId="0A658555" w:rsidR="00774FF0" w:rsidRDefault="007D495A">
      <w:pPr>
        <w:rPr>
          <w:sz w:val="22"/>
          <w:szCs w:val="22"/>
        </w:rPr>
      </w:pPr>
      <w:r>
        <w:pict w14:anchorId="7124F2DA">
          <v:group id="_x0000_s1037" style="position:absolute;margin-left:448.55pt;margin-top:14.45pt;width:95.5pt;height:0;z-index:-251660288;mso-position-horizontal-relative:page" coordorigin="8971,289" coordsize="1910,0">
            <v:shape id="_x0000_s1038" style="position:absolute;left:8971;top:289;width:1910;height:0" coordorigin="8971,289" coordsize="1910,0" path="m8971,289r1911,e" filled="f" strokeweight="2.02pt">
              <v:path arrowok="t"/>
            </v:shape>
            <w10:wrap anchorx="page"/>
          </v:group>
        </w:pict>
      </w:r>
      <w:r w:rsidR="00875F05">
        <w:rPr>
          <w:sz w:val="22"/>
          <w:szCs w:val="22"/>
        </w:rPr>
        <w:t xml:space="preserve">$     </w:t>
      </w:r>
      <w:r w:rsidR="008F2E08">
        <w:rPr>
          <w:sz w:val="22"/>
          <w:szCs w:val="22"/>
        </w:rPr>
        <w:t xml:space="preserve">   </w:t>
      </w:r>
      <w:r w:rsidR="00875F05">
        <w:rPr>
          <w:sz w:val="22"/>
          <w:szCs w:val="22"/>
        </w:rPr>
        <w:t xml:space="preserve">  </w:t>
      </w:r>
      <w:r w:rsidR="00137AB6">
        <w:rPr>
          <w:sz w:val="22"/>
          <w:szCs w:val="22"/>
        </w:rPr>
        <w:t xml:space="preserve"> </w:t>
      </w:r>
      <w:r w:rsidR="00BD61D5">
        <w:rPr>
          <w:sz w:val="22"/>
          <w:szCs w:val="22"/>
        </w:rPr>
        <w:t xml:space="preserve">   </w:t>
      </w:r>
      <w:r w:rsidR="00137AB6">
        <w:rPr>
          <w:sz w:val="22"/>
          <w:szCs w:val="22"/>
        </w:rPr>
        <w:t xml:space="preserve"> </w:t>
      </w:r>
      <w:r w:rsidR="009B1716">
        <w:rPr>
          <w:sz w:val="22"/>
          <w:szCs w:val="22"/>
        </w:rPr>
        <w:t xml:space="preserve"> </w:t>
      </w:r>
      <w:r w:rsidR="008F1732">
        <w:rPr>
          <w:sz w:val="22"/>
          <w:szCs w:val="22"/>
        </w:rPr>
        <w:t xml:space="preserve">   </w:t>
      </w:r>
      <w:r>
        <w:rPr>
          <w:sz w:val="22"/>
          <w:szCs w:val="22"/>
        </w:rPr>
        <w:t>000</w:t>
      </w:r>
      <w:r w:rsidR="00661B1F">
        <w:rPr>
          <w:sz w:val="22"/>
          <w:szCs w:val="22"/>
        </w:rPr>
        <w:t>.</w:t>
      </w:r>
      <w:r>
        <w:rPr>
          <w:sz w:val="22"/>
          <w:szCs w:val="22"/>
        </w:rPr>
        <w:t>0</w:t>
      </w:r>
      <w:r w:rsidR="00661B1F">
        <w:rPr>
          <w:sz w:val="22"/>
          <w:szCs w:val="22"/>
        </w:rPr>
        <w:t>0</w:t>
      </w:r>
    </w:p>
    <w:p w14:paraId="5C960EFD" w14:textId="642D992C" w:rsidR="00774FF0" w:rsidRDefault="007D495A">
      <w:pPr>
        <w:spacing w:before="68" w:line="300" w:lineRule="exact"/>
        <w:ind w:left="19"/>
        <w:rPr>
          <w:sz w:val="28"/>
          <w:szCs w:val="28"/>
        </w:rPr>
        <w:sectPr w:rsidR="00774FF0">
          <w:type w:val="continuous"/>
          <w:pgSz w:w="11920" w:h="16840"/>
          <w:pgMar w:top="60" w:right="920" w:bottom="280" w:left="960" w:header="720" w:footer="720" w:gutter="0"/>
          <w:cols w:num="3" w:space="720" w:equalWidth="0">
            <w:col w:w="6231" w:space="482"/>
            <w:col w:w="1264" w:space="122"/>
            <w:col w:w="1941"/>
          </w:cols>
        </w:sectPr>
      </w:pPr>
      <w:r>
        <w:pict w14:anchorId="318581FE">
          <v:group id="_x0000_s1035" style="position:absolute;left:0;text-align:left;margin-left:448.55pt;margin-top:21.65pt;width:95.5pt;height:0;z-index:-251659264;mso-position-horizontal-relative:page" coordorigin="8971,433" coordsize="1910,0">
            <v:shape id="_x0000_s1036" style="position:absolute;left:8971;top:433;width:1910;height:0" coordorigin="8971,433" coordsize="1910,0" path="m8971,433r1911,e" filled="f" strokeweight="2.02pt">
              <v:path arrowok="t"/>
            </v:shape>
            <w10:wrap anchorx="page"/>
          </v:group>
        </w:pict>
      </w:r>
      <w:r w:rsidR="006E6EC6">
        <w:rPr>
          <w:position w:val="-1"/>
          <w:sz w:val="28"/>
          <w:szCs w:val="28"/>
        </w:rPr>
        <w:t xml:space="preserve">$ </w:t>
      </w:r>
      <w:r w:rsidR="00641152">
        <w:rPr>
          <w:position w:val="-1"/>
          <w:sz w:val="28"/>
          <w:szCs w:val="28"/>
        </w:rPr>
        <w:t xml:space="preserve"> </w:t>
      </w:r>
      <w:r w:rsidR="00F007E3">
        <w:rPr>
          <w:position w:val="-1"/>
          <w:sz w:val="28"/>
          <w:szCs w:val="28"/>
        </w:rPr>
        <w:t xml:space="preserve"> </w:t>
      </w:r>
      <w:r w:rsidR="008F1732">
        <w:rPr>
          <w:position w:val="-1"/>
          <w:sz w:val="28"/>
          <w:szCs w:val="28"/>
        </w:rPr>
        <w:t xml:space="preserve">  </w:t>
      </w:r>
      <w:r w:rsidR="00BD61D5">
        <w:rPr>
          <w:position w:val="-1"/>
          <w:sz w:val="28"/>
          <w:szCs w:val="28"/>
        </w:rPr>
        <w:t xml:space="preserve">  </w:t>
      </w:r>
      <w:r w:rsidR="00820503">
        <w:rPr>
          <w:position w:val="-1"/>
          <w:sz w:val="28"/>
          <w:szCs w:val="28"/>
        </w:rPr>
        <w:t xml:space="preserve"> </w:t>
      </w:r>
      <w:r w:rsidR="00661B1F">
        <w:rPr>
          <w:position w:val="-1"/>
          <w:sz w:val="28"/>
          <w:szCs w:val="28"/>
        </w:rPr>
        <w:t xml:space="preserve"> </w:t>
      </w:r>
      <w:r>
        <w:rPr>
          <w:position w:val="-1"/>
          <w:sz w:val="28"/>
          <w:szCs w:val="28"/>
        </w:rPr>
        <w:t>0</w:t>
      </w:r>
      <w:r w:rsidR="00494546">
        <w:rPr>
          <w:position w:val="-1"/>
          <w:sz w:val="28"/>
          <w:szCs w:val="28"/>
        </w:rPr>
        <w:t>,</w:t>
      </w:r>
      <w:r>
        <w:rPr>
          <w:position w:val="-1"/>
          <w:sz w:val="28"/>
          <w:szCs w:val="28"/>
        </w:rPr>
        <w:t>000</w:t>
      </w:r>
      <w:r w:rsidR="00702322">
        <w:rPr>
          <w:position w:val="-1"/>
          <w:sz w:val="28"/>
          <w:szCs w:val="28"/>
        </w:rPr>
        <w:t>.</w:t>
      </w:r>
      <w:r>
        <w:rPr>
          <w:position w:val="-1"/>
          <w:sz w:val="28"/>
          <w:szCs w:val="28"/>
        </w:rPr>
        <w:t>0</w:t>
      </w:r>
      <w:r w:rsidR="00C55AD8">
        <w:rPr>
          <w:position w:val="-1"/>
          <w:sz w:val="28"/>
          <w:szCs w:val="28"/>
        </w:rPr>
        <w:t>0</w:t>
      </w:r>
    </w:p>
    <w:p w14:paraId="03C9FAB9" w14:textId="26863471" w:rsidR="00BD0F20" w:rsidRDefault="00BD0F20">
      <w:pPr>
        <w:spacing w:before="2" w:line="260" w:lineRule="exact"/>
        <w:rPr>
          <w:sz w:val="26"/>
          <w:szCs w:val="26"/>
        </w:rPr>
        <w:sectPr w:rsidR="00BD0F20">
          <w:type w:val="continuous"/>
          <w:pgSz w:w="11920" w:h="16840"/>
          <w:pgMar w:top="60" w:right="920" w:bottom="280" w:left="960" w:header="720" w:footer="720" w:gutter="0"/>
          <w:cols w:space="720"/>
        </w:sectPr>
      </w:pPr>
    </w:p>
    <w:p w14:paraId="14594485" w14:textId="0C55197D" w:rsidR="00774FF0" w:rsidRDefault="00774FF0">
      <w:pPr>
        <w:spacing w:line="200" w:lineRule="exact"/>
      </w:pPr>
    </w:p>
    <w:p w14:paraId="37BF9964" w14:textId="77777777" w:rsidR="005C5782" w:rsidRDefault="005C5782">
      <w:pPr>
        <w:spacing w:line="200" w:lineRule="exact"/>
      </w:pPr>
    </w:p>
    <w:p w14:paraId="3FA655A5" w14:textId="77777777" w:rsidR="00774FF0" w:rsidRDefault="00774FF0">
      <w:pPr>
        <w:spacing w:before="15" w:line="260" w:lineRule="exact"/>
        <w:rPr>
          <w:sz w:val="26"/>
          <w:szCs w:val="26"/>
        </w:rPr>
      </w:pPr>
    </w:p>
    <w:p w14:paraId="6B305EAD" w14:textId="77777777" w:rsidR="00774FF0" w:rsidRPr="00983D65" w:rsidRDefault="00875F05">
      <w:pPr>
        <w:ind w:left="166" w:right="-56"/>
        <w:rPr>
          <w:b/>
          <w:sz w:val="24"/>
          <w:szCs w:val="24"/>
        </w:rPr>
      </w:pPr>
      <w:r w:rsidRPr="00983D65">
        <w:rPr>
          <w:b/>
          <w:sz w:val="24"/>
          <w:szCs w:val="24"/>
        </w:rPr>
        <w:t>How</w:t>
      </w:r>
      <w:r w:rsidRPr="00983D65">
        <w:rPr>
          <w:b/>
          <w:spacing w:val="-11"/>
          <w:sz w:val="24"/>
          <w:szCs w:val="24"/>
        </w:rPr>
        <w:t xml:space="preserve"> </w:t>
      </w:r>
      <w:r w:rsidRPr="00983D65">
        <w:rPr>
          <w:b/>
          <w:sz w:val="24"/>
          <w:szCs w:val="24"/>
        </w:rPr>
        <w:t>to</w:t>
      </w:r>
      <w:r w:rsidRPr="00983D65">
        <w:rPr>
          <w:b/>
          <w:spacing w:val="18"/>
          <w:sz w:val="24"/>
          <w:szCs w:val="24"/>
        </w:rPr>
        <w:t xml:space="preserve"> </w:t>
      </w:r>
      <w:r w:rsidRPr="00983D65">
        <w:rPr>
          <w:b/>
          <w:spacing w:val="3"/>
          <w:w w:val="107"/>
          <w:sz w:val="24"/>
          <w:szCs w:val="24"/>
        </w:rPr>
        <w:t>p</w:t>
      </w:r>
      <w:r w:rsidRPr="00983D65">
        <w:rPr>
          <w:b/>
          <w:w w:val="111"/>
          <w:sz w:val="24"/>
          <w:szCs w:val="24"/>
        </w:rPr>
        <w:t>a</w:t>
      </w:r>
      <w:r w:rsidRPr="00983D65">
        <w:rPr>
          <w:b/>
          <w:w w:val="94"/>
          <w:sz w:val="24"/>
          <w:szCs w:val="24"/>
        </w:rPr>
        <w:t>y</w:t>
      </w:r>
    </w:p>
    <w:p w14:paraId="39ACF47B" w14:textId="61D5A3E2" w:rsidR="00774FF0" w:rsidRPr="00066365" w:rsidRDefault="007D495A" w:rsidP="00C97423">
      <w:pPr>
        <w:spacing w:before="33"/>
        <w:ind w:right="2785"/>
      </w:pPr>
      <w:r>
        <w:pict w14:anchorId="69D8BD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63.95pt;margin-top:11.2pt;width:54.5pt;height:31.55pt;z-index:-251656192;mso-position-horizontal-relative:page">
            <v:imagedata r:id="rId15" o:title=""/>
            <w10:wrap anchorx="page"/>
          </v:shape>
        </w:pict>
      </w:r>
      <w:r w:rsidR="00875F05">
        <w:br w:type="column"/>
      </w:r>
      <w:r>
        <w:pict w14:anchorId="3AE00647">
          <v:group id="_x0000_s1033" style="position:absolute;margin-left:54.25pt;margin-top:13.65pt;width:489.85pt;height:0;z-index:-251658240;mso-position-horizontal-relative:page" coordorigin="1085,273" coordsize="9797,0">
            <v:shape id="_x0000_s1034" style="position:absolute;left:1085;top:273;width:9797;height:0" coordorigin="1085,273" coordsize="9797,0" path="m1085,273r9797,e" filled="f" strokeweight=".22pt">
              <v:path arrowok="t"/>
            </v:shape>
            <w10:wrap anchorx="page"/>
          </v:group>
        </w:pict>
      </w:r>
    </w:p>
    <w:p w14:paraId="29CE5A05" w14:textId="77777777" w:rsidR="00774FF0" w:rsidRDefault="00774FF0">
      <w:pPr>
        <w:spacing w:line="200" w:lineRule="exact"/>
      </w:pPr>
    </w:p>
    <w:p w14:paraId="6C6028F6" w14:textId="77777777" w:rsidR="004C2B98" w:rsidRDefault="004C2B98">
      <w:pPr>
        <w:spacing w:line="200" w:lineRule="exact"/>
      </w:pPr>
    </w:p>
    <w:p w14:paraId="3DFE1E78" w14:textId="77777777" w:rsidR="007D495A" w:rsidRDefault="007D495A">
      <w:pPr>
        <w:spacing w:line="200" w:lineRule="exact"/>
      </w:pPr>
    </w:p>
    <w:p w14:paraId="40105995" w14:textId="77777777" w:rsidR="004C2B98" w:rsidRDefault="004C2B98">
      <w:pPr>
        <w:spacing w:line="200" w:lineRule="exact"/>
      </w:pPr>
      <w:r>
        <w:t xml:space="preserve">      By Electronic Funds</w:t>
      </w:r>
    </w:p>
    <w:p w14:paraId="4E49787A" w14:textId="77777777" w:rsidR="004C2B98" w:rsidRDefault="004C2B98">
      <w:pPr>
        <w:spacing w:line="200" w:lineRule="exact"/>
      </w:pPr>
      <w:r>
        <w:t xml:space="preserve">      transfer (EFT)</w:t>
      </w:r>
    </w:p>
    <w:p w14:paraId="739FC7DE" w14:textId="4BEB2383" w:rsidR="00774FF0" w:rsidRDefault="006D68A7">
      <w:pPr>
        <w:ind w:left="5206"/>
        <w:rPr>
          <w:w w:val="101"/>
          <w:position w:val="-2"/>
          <w:sz w:val="24"/>
          <w:szCs w:val="24"/>
        </w:rPr>
      </w:pPr>
      <w:r>
        <w:rPr>
          <w:w w:val="79"/>
          <w:sz w:val="18"/>
          <w:szCs w:val="18"/>
        </w:rPr>
        <w:t xml:space="preserve">      </w:t>
      </w:r>
      <w:r w:rsidR="00875F05">
        <w:rPr>
          <w:w w:val="79"/>
          <w:sz w:val="18"/>
          <w:szCs w:val="18"/>
        </w:rPr>
        <w:t>I</w:t>
      </w:r>
      <w:r w:rsidR="00875F05">
        <w:rPr>
          <w:spacing w:val="-1"/>
          <w:w w:val="107"/>
          <w:sz w:val="18"/>
          <w:szCs w:val="18"/>
        </w:rPr>
        <w:t>n</w:t>
      </w:r>
      <w:r w:rsidR="00875F05">
        <w:rPr>
          <w:w w:val="94"/>
          <w:sz w:val="18"/>
          <w:szCs w:val="18"/>
        </w:rPr>
        <w:t>v</w:t>
      </w:r>
      <w:r w:rsidR="00875F05">
        <w:rPr>
          <w:spacing w:val="-1"/>
          <w:w w:val="107"/>
          <w:sz w:val="18"/>
          <w:szCs w:val="18"/>
        </w:rPr>
        <w:t>o</w:t>
      </w:r>
      <w:r w:rsidR="00875F05">
        <w:rPr>
          <w:spacing w:val="-1"/>
          <w:w w:val="88"/>
          <w:sz w:val="18"/>
          <w:szCs w:val="18"/>
        </w:rPr>
        <w:t>i</w:t>
      </w:r>
      <w:r w:rsidR="00875F05">
        <w:rPr>
          <w:spacing w:val="-1"/>
          <w:w w:val="94"/>
          <w:sz w:val="18"/>
          <w:szCs w:val="18"/>
        </w:rPr>
        <w:t>c</w:t>
      </w:r>
      <w:r w:rsidR="00875F05">
        <w:rPr>
          <w:w w:val="113"/>
          <w:sz w:val="18"/>
          <w:szCs w:val="18"/>
        </w:rPr>
        <w:t>e</w:t>
      </w:r>
      <w:r w:rsidR="00875F05">
        <w:rPr>
          <w:spacing w:val="-3"/>
          <w:sz w:val="18"/>
          <w:szCs w:val="18"/>
        </w:rPr>
        <w:t xml:space="preserve"> </w:t>
      </w:r>
      <w:r w:rsidR="00875F05">
        <w:rPr>
          <w:spacing w:val="-1"/>
          <w:sz w:val="18"/>
          <w:szCs w:val="18"/>
        </w:rPr>
        <w:t>N</w:t>
      </w:r>
      <w:r w:rsidR="00875F05">
        <w:rPr>
          <w:sz w:val="18"/>
          <w:szCs w:val="18"/>
        </w:rPr>
        <w:t>um</w:t>
      </w:r>
      <w:r w:rsidR="00875F05">
        <w:rPr>
          <w:spacing w:val="-1"/>
          <w:sz w:val="18"/>
          <w:szCs w:val="18"/>
        </w:rPr>
        <w:t>b</w:t>
      </w:r>
      <w:r w:rsidR="00875F05">
        <w:rPr>
          <w:spacing w:val="1"/>
          <w:sz w:val="18"/>
          <w:szCs w:val="18"/>
        </w:rPr>
        <w:t>e</w:t>
      </w:r>
      <w:r w:rsidR="00875F05">
        <w:rPr>
          <w:sz w:val="18"/>
          <w:szCs w:val="18"/>
        </w:rPr>
        <w:t xml:space="preserve">r                          </w:t>
      </w:r>
      <w:r>
        <w:rPr>
          <w:sz w:val="18"/>
          <w:szCs w:val="18"/>
        </w:rPr>
        <w:t xml:space="preserve"> </w:t>
      </w:r>
      <w:r w:rsidR="00875F05">
        <w:rPr>
          <w:sz w:val="18"/>
          <w:szCs w:val="18"/>
        </w:rPr>
        <w:t xml:space="preserve"> </w:t>
      </w:r>
      <w:r w:rsidR="00694E82">
        <w:rPr>
          <w:sz w:val="18"/>
          <w:szCs w:val="18"/>
        </w:rPr>
        <w:t xml:space="preserve">  </w:t>
      </w:r>
      <w:r w:rsidR="00875F05">
        <w:rPr>
          <w:sz w:val="18"/>
          <w:szCs w:val="18"/>
        </w:rPr>
        <w:t xml:space="preserve"> </w:t>
      </w:r>
      <w:r>
        <w:rPr>
          <w:sz w:val="18"/>
          <w:szCs w:val="18"/>
        </w:rPr>
        <w:t>1</w:t>
      </w:r>
      <w:r w:rsidR="007D495A">
        <w:rPr>
          <w:sz w:val="18"/>
          <w:szCs w:val="18"/>
        </w:rPr>
        <w:t>111</w:t>
      </w:r>
    </w:p>
    <w:p w14:paraId="53C390E6" w14:textId="77777777" w:rsidR="004C2B98" w:rsidRDefault="004C2B98">
      <w:pPr>
        <w:ind w:left="5206"/>
        <w:rPr>
          <w:sz w:val="24"/>
          <w:szCs w:val="24"/>
        </w:rPr>
      </w:pPr>
    </w:p>
    <w:p w14:paraId="109AAE22" w14:textId="77777777" w:rsidR="00774FF0" w:rsidRDefault="007D495A">
      <w:pPr>
        <w:spacing w:line="160" w:lineRule="exact"/>
        <w:ind w:right="2044"/>
        <w:jc w:val="right"/>
        <w:rPr>
          <w:sz w:val="18"/>
          <w:szCs w:val="18"/>
        </w:rPr>
        <w:sectPr w:rsidR="00774FF0">
          <w:type w:val="continuous"/>
          <w:pgSz w:w="11920" w:h="16840"/>
          <w:pgMar w:top="60" w:right="920" w:bottom="280" w:left="960" w:header="720" w:footer="720" w:gutter="0"/>
          <w:cols w:num="2" w:space="720" w:equalWidth="0">
            <w:col w:w="1313" w:space="98"/>
            <w:col w:w="8629"/>
          </w:cols>
        </w:sectPr>
      </w:pPr>
      <w:r>
        <w:pict w14:anchorId="3F5DB214">
          <v:group id="_x0000_s1028" style="position:absolute;left:0;text-align:left;margin-left:367.9pt;margin-top:-36.8pt;width:176.55pt;height:92.8pt;z-index:-251661312;mso-position-horizontal-relative:page" coordorigin="7358,-736" coordsize="3531,1856">
            <v:shape id="_x0000_s1030" style="position:absolute;left:7366;top:-728;width:3516;height:1128" coordorigin="7366,-728" coordsize="3516,1128" path="m7366,-728r3516,l10882,400r-3516,l7366,-728xe" fillcolor="#bfbfbf" stroked="f">
              <v:path arrowok="t"/>
            </v:shape>
            <v:shape id="_x0000_s1029" style="position:absolute;left:7366;top:397;width:3516;height:715" coordorigin="7366,397" coordsize="3516,715" path="m7366,397r3516,l10882,1112r-3516,l7366,397xe" fillcolor="#bfbfbf" stroked="f">
              <v:path arrowok="t"/>
            </v:shape>
            <w10:wrap anchorx="page"/>
          </v:group>
        </w:pict>
      </w:r>
      <w:r>
        <w:pict w14:anchorId="08856C68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59.2pt;margin-top:-3.45pt;width:82.7pt;height:14.05pt;z-index:-251654144;mso-position-horizontal-relative:page" filled="f" stroked="f">
            <v:textbox style="mso-next-textbox:#_x0000_s1027" inset="0,0,0,0">
              <w:txbxContent>
                <w:p w14:paraId="019C7BAC" w14:textId="3ADCD60C" w:rsidR="00774FF0" w:rsidRDefault="006E6EC6">
                  <w:pPr>
                    <w:spacing w:line="280" w:lineRule="exact"/>
                    <w:ind w:right="-6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$ </w:t>
                  </w:r>
                  <w:r w:rsidR="00DD3B29">
                    <w:rPr>
                      <w:sz w:val="28"/>
                      <w:szCs w:val="28"/>
                    </w:rPr>
                    <w:t xml:space="preserve"> </w:t>
                  </w:r>
                  <w:r w:rsidR="00BD61D5">
                    <w:rPr>
                      <w:sz w:val="28"/>
                      <w:szCs w:val="28"/>
                    </w:rPr>
                    <w:t xml:space="preserve">  </w:t>
                  </w:r>
                  <w:r w:rsidR="00DD3B29">
                    <w:rPr>
                      <w:sz w:val="28"/>
                      <w:szCs w:val="28"/>
                    </w:rPr>
                    <w:t xml:space="preserve"> </w:t>
                  </w:r>
                  <w:r w:rsidR="00661B1F">
                    <w:rPr>
                      <w:sz w:val="28"/>
                      <w:szCs w:val="28"/>
                    </w:rPr>
                    <w:t xml:space="preserve"> </w:t>
                  </w:r>
                  <w:r w:rsidR="007D495A">
                    <w:rPr>
                      <w:sz w:val="28"/>
                      <w:szCs w:val="28"/>
                    </w:rPr>
                    <w:t>0</w:t>
                  </w:r>
                  <w:r w:rsidR="00494546">
                    <w:rPr>
                      <w:sz w:val="28"/>
                      <w:szCs w:val="28"/>
                    </w:rPr>
                    <w:t>,</w:t>
                  </w:r>
                  <w:r w:rsidR="007D495A">
                    <w:rPr>
                      <w:sz w:val="28"/>
                      <w:szCs w:val="28"/>
                    </w:rPr>
                    <w:t>000</w:t>
                  </w:r>
                  <w:r w:rsidR="00E07231">
                    <w:rPr>
                      <w:sz w:val="28"/>
                      <w:szCs w:val="28"/>
                    </w:rPr>
                    <w:t>.</w:t>
                  </w:r>
                  <w:r w:rsidR="007D495A">
                    <w:rPr>
                      <w:sz w:val="28"/>
                      <w:szCs w:val="28"/>
                    </w:rPr>
                    <w:t>00</w:t>
                  </w:r>
                  <w:r w:rsidR="00820503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875F05">
        <w:rPr>
          <w:spacing w:val="-1"/>
          <w:w w:val="81"/>
          <w:position w:val="1"/>
          <w:sz w:val="18"/>
          <w:szCs w:val="18"/>
        </w:rPr>
        <w:t>T</w:t>
      </w:r>
      <w:r w:rsidR="00875F05">
        <w:rPr>
          <w:w w:val="107"/>
          <w:position w:val="1"/>
          <w:sz w:val="18"/>
          <w:szCs w:val="18"/>
        </w:rPr>
        <w:t>o</w:t>
      </w:r>
      <w:r w:rsidR="00875F05">
        <w:rPr>
          <w:w w:val="124"/>
          <w:position w:val="1"/>
          <w:sz w:val="18"/>
          <w:szCs w:val="18"/>
        </w:rPr>
        <w:t>t</w:t>
      </w:r>
      <w:r w:rsidR="00875F05">
        <w:rPr>
          <w:w w:val="111"/>
          <w:position w:val="1"/>
          <w:sz w:val="18"/>
          <w:szCs w:val="18"/>
        </w:rPr>
        <w:t>a</w:t>
      </w:r>
      <w:r w:rsidR="00875F05">
        <w:rPr>
          <w:w w:val="88"/>
          <w:position w:val="1"/>
          <w:sz w:val="18"/>
          <w:szCs w:val="18"/>
        </w:rPr>
        <w:t>l</w:t>
      </w:r>
      <w:r w:rsidR="00875F05">
        <w:rPr>
          <w:spacing w:val="-5"/>
          <w:position w:val="1"/>
          <w:sz w:val="18"/>
          <w:szCs w:val="18"/>
        </w:rPr>
        <w:t xml:space="preserve"> </w:t>
      </w:r>
      <w:r w:rsidR="00875F05">
        <w:rPr>
          <w:w w:val="87"/>
          <w:position w:val="1"/>
          <w:sz w:val="18"/>
          <w:szCs w:val="18"/>
        </w:rPr>
        <w:t>D</w:t>
      </w:r>
      <w:r w:rsidR="00875F05">
        <w:rPr>
          <w:spacing w:val="-1"/>
          <w:w w:val="107"/>
          <w:position w:val="1"/>
          <w:sz w:val="18"/>
          <w:szCs w:val="18"/>
        </w:rPr>
        <w:t>u</w:t>
      </w:r>
      <w:r w:rsidR="00875F05">
        <w:rPr>
          <w:w w:val="113"/>
          <w:position w:val="1"/>
          <w:sz w:val="18"/>
          <w:szCs w:val="18"/>
        </w:rPr>
        <w:t>e</w:t>
      </w:r>
    </w:p>
    <w:p w14:paraId="19171B61" w14:textId="77777777" w:rsidR="00774FF0" w:rsidRDefault="00774FF0">
      <w:pPr>
        <w:spacing w:before="8" w:line="120" w:lineRule="exact"/>
        <w:rPr>
          <w:sz w:val="13"/>
          <w:szCs w:val="13"/>
        </w:rPr>
      </w:pPr>
    </w:p>
    <w:p w14:paraId="26822797" w14:textId="77777777" w:rsidR="00774FF0" w:rsidRDefault="00774FF0">
      <w:pPr>
        <w:spacing w:line="200" w:lineRule="exact"/>
        <w:sectPr w:rsidR="00774FF0">
          <w:type w:val="continuous"/>
          <w:pgSz w:w="11920" w:h="16840"/>
          <w:pgMar w:top="60" w:right="920" w:bottom="280" w:left="960" w:header="720" w:footer="720" w:gutter="0"/>
          <w:cols w:space="720"/>
        </w:sectPr>
      </w:pPr>
    </w:p>
    <w:p w14:paraId="6A358D0A" w14:textId="77777777" w:rsidR="00774FF0" w:rsidRDefault="00875F05">
      <w:pPr>
        <w:spacing w:before="14" w:line="200" w:lineRule="atLeast"/>
        <w:ind w:right="-28"/>
        <w:rPr>
          <w:sz w:val="16"/>
          <w:szCs w:val="16"/>
        </w:rPr>
      </w:pPr>
      <w:r>
        <w:br w:type="column"/>
      </w:r>
    </w:p>
    <w:p w14:paraId="2370B9E3" w14:textId="77777777" w:rsidR="00774FF0" w:rsidRDefault="00875F05">
      <w:pPr>
        <w:spacing w:before="6" w:line="140" w:lineRule="exact"/>
        <w:rPr>
          <w:sz w:val="14"/>
          <w:szCs w:val="14"/>
        </w:rPr>
      </w:pPr>
      <w:r>
        <w:br w:type="column"/>
      </w:r>
    </w:p>
    <w:p w14:paraId="3697F99B" w14:textId="7AA429BD" w:rsidR="00774FF0" w:rsidRDefault="00875F05">
      <w:pPr>
        <w:rPr>
          <w:sz w:val="18"/>
          <w:szCs w:val="18"/>
        </w:rPr>
        <w:sectPr w:rsidR="00774FF0">
          <w:type w:val="continuous"/>
          <w:pgSz w:w="11920" w:h="16840"/>
          <w:pgMar w:top="60" w:right="920" w:bottom="280" w:left="960" w:header="720" w:footer="720" w:gutter="0"/>
          <w:cols w:num="3" w:space="720" w:equalWidth="0">
            <w:col w:w="2589" w:space="716"/>
            <w:col w:w="2624" w:space="1358"/>
            <w:col w:w="2753"/>
          </w:cols>
        </w:sectPr>
      </w:pPr>
      <w:r>
        <w:rPr>
          <w:sz w:val="18"/>
          <w:szCs w:val="18"/>
        </w:rPr>
        <w:t>D</w:t>
      </w:r>
      <w:r>
        <w:rPr>
          <w:spacing w:val="-1"/>
          <w:sz w:val="18"/>
          <w:szCs w:val="18"/>
        </w:rPr>
        <w:t>u</w:t>
      </w:r>
      <w:r>
        <w:rPr>
          <w:sz w:val="18"/>
          <w:szCs w:val="18"/>
        </w:rPr>
        <w:t>e</w:t>
      </w:r>
      <w:r>
        <w:rPr>
          <w:spacing w:val="-4"/>
          <w:sz w:val="18"/>
          <w:szCs w:val="18"/>
        </w:rPr>
        <w:t xml:space="preserve"> </w:t>
      </w:r>
      <w:r w:rsidR="00454897">
        <w:rPr>
          <w:sz w:val="18"/>
          <w:szCs w:val="18"/>
        </w:rPr>
        <w:t>Date</w:t>
      </w:r>
      <w:r w:rsidR="0089605D">
        <w:rPr>
          <w:sz w:val="18"/>
          <w:szCs w:val="18"/>
        </w:rPr>
        <w:t xml:space="preserve">             </w:t>
      </w:r>
      <w:r w:rsidR="005F3F6D">
        <w:rPr>
          <w:sz w:val="18"/>
          <w:szCs w:val="18"/>
        </w:rPr>
        <w:t xml:space="preserve"> </w:t>
      </w:r>
      <w:r w:rsidR="00454897">
        <w:rPr>
          <w:sz w:val="18"/>
          <w:szCs w:val="18"/>
        </w:rPr>
        <w:t xml:space="preserve"> </w:t>
      </w:r>
      <w:r w:rsidR="00652371">
        <w:rPr>
          <w:sz w:val="18"/>
          <w:szCs w:val="18"/>
        </w:rPr>
        <w:t xml:space="preserve">  </w:t>
      </w:r>
      <w:r w:rsidR="00BF68CA">
        <w:rPr>
          <w:sz w:val="18"/>
          <w:szCs w:val="18"/>
        </w:rPr>
        <w:t xml:space="preserve">  </w:t>
      </w:r>
      <w:r w:rsidR="00DD3B29">
        <w:rPr>
          <w:sz w:val="18"/>
          <w:szCs w:val="18"/>
        </w:rPr>
        <w:t xml:space="preserve"> </w:t>
      </w:r>
      <w:r w:rsidR="00481DA3">
        <w:rPr>
          <w:sz w:val="18"/>
          <w:szCs w:val="18"/>
        </w:rPr>
        <w:t xml:space="preserve"> </w:t>
      </w:r>
      <w:r w:rsidR="008F1732">
        <w:rPr>
          <w:sz w:val="18"/>
          <w:szCs w:val="18"/>
        </w:rPr>
        <w:t>0</w:t>
      </w:r>
      <w:r w:rsidR="00BD61D5">
        <w:rPr>
          <w:sz w:val="18"/>
          <w:szCs w:val="18"/>
        </w:rPr>
        <w:t>7-</w:t>
      </w:r>
      <w:r w:rsidR="004561B0">
        <w:rPr>
          <w:spacing w:val="-1"/>
          <w:sz w:val="18"/>
          <w:szCs w:val="18"/>
        </w:rPr>
        <w:t>0</w:t>
      </w:r>
      <w:r w:rsidR="00BD61D5">
        <w:rPr>
          <w:spacing w:val="-1"/>
          <w:sz w:val="18"/>
          <w:szCs w:val="18"/>
        </w:rPr>
        <w:t>9</w:t>
      </w:r>
      <w:r w:rsidR="00137AB6">
        <w:rPr>
          <w:sz w:val="18"/>
          <w:szCs w:val="18"/>
        </w:rPr>
        <w:t>-</w:t>
      </w:r>
      <w:r w:rsidR="00542BD6">
        <w:rPr>
          <w:sz w:val="18"/>
          <w:szCs w:val="18"/>
        </w:rPr>
        <w:t>2</w:t>
      </w:r>
      <w:r w:rsidR="006D68A7">
        <w:rPr>
          <w:sz w:val="18"/>
          <w:szCs w:val="18"/>
        </w:rPr>
        <w:t>02</w:t>
      </w:r>
      <w:r w:rsidR="004561B0">
        <w:rPr>
          <w:sz w:val="18"/>
          <w:szCs w:val="18"/>
        </w:rPr>
        <w:t>3</w:t>
      </w:r>
    </w:p>
    <w:p w14:paraId="26566A9F" w14:textId="69F7432A" w:rsidR="00E94057" w:rsidRDefault="00E94057">
      <w:pPr>
        <w:spacing w:before="5" w:line="200" w:lineRule="exact"/>
      </w:pPr>
    </w:p>
    <w:p w14:paraId="5C4516B9" w14:textId="77777777" w:rsidR="00E94057" w:rsidRDefault="00E94057">
      <w:pPr>
        <w:spacing w:before="5" w:line="200" w:lineRule="exact"/>
      </w:pPr>
      <w:r>
        <w:t xml:space="preserve"> </w:t>
      </w:r>
      <w:r w:rsidR="004C2B98">
        <w:t xml:space="preserve">  </w:t>
      </w:r>
      <w:r w:rsidRPr="00983D65">
        <w:rPr>
          <w:b/>
        </w:rPr>
        <w:t>Bank:</w:t>
      </w:r>
      <w:r>
        <w:t xml:space="preserve">             St George</w:t>
      </w:r>
    </w:p>
    <w:p w14:paraId="6185A38D" w14:textId="77777777" w:rsidR="00E94057" w:rsidRDefault="00E94057" w:rsidP="00E94057">
      <w:pPr>
        <w:spacing w:before="37" w:line="200" w:lineRule="exact"/>
        <w:ind w:left="158"/>
        <w:rPr>
          <w:w w:val="97"/>
          <w:position w:val="-1"/>
        </w:rPr>
      </w:pPr>
      <w:r w:rsidRPr="00983D65">
        <w:rPr>
          <w:b/>
          <w:w w:val="97"/>
          <w:position w:val="-1"/>
        </w:rPr>
        <w:t>Acc. Name</w:t>
      </w:r>
      <w:r w:rsidRPr="00E94057">
        <w:rPr>
          <w:w w:val="97"/>
          <w:position w:val="-1"/>
        </w:rPr>
        <w:t xml:space="preserve">: </w:t>
      </w:r>
      <w:r>
        <w:rPr>
          <w:w w:val="97"/>
          <w:position w:val="-1"/>
        </w:rPr>
        <w:t xml:space="preserve">   </w:t>
      </w:r>
      <w:r w:rsidRPr="00E94057">
        <w:rPr>
          <w:w w:val="97"/>
          <w:position w:val="-1"/>
        </w:rPr>
        <w:t>Dormer HVAC Services</w:t>
      </w:r>
    </w:p>
    <w:p w14:paraId="5EE04B16" w14:textId="409F745E" w:rsidR="002E627D" w:rsidRDefault="00E94057" w:rsidP="00E94057">
      <w:pPr>
        <w:spacing w:before="37" w:line="200" w:lineRule="exact"/>
        <w:ind w:left="158"/>
        <w:rPr>
          <w:position w:val="-1"/>
        </w:rPr>
      </w:pPr>
      <w:r w:rsidRPr="00983D65">
        <w:rPr>
          <w:b/>
          <w:position w:val="-1"/>
        </w:rPr>
        <w:t>BSB:</w:t>
      </w:r>
      <w:r>
        <w:rPr>
          <w:position w:val="-1"/>
        </w:rPr>
        <w:t xml:space="preserve"> </w:t>
      </w:r>
      <w:r w:rsidR="00875F05" w:rsidRPr="00E94057">
        <w:rPr>
          <w:position w:val="-1"/>
        </w:rPr>
        <w:t xml:space="preserve">    </w:t>
      </w:r>
      <w:r>
        <w:rPr>
          <w:position w:val="-1"/>
        </w:rPr>
        <w:t xml:space="preserve">        </w:t>
      </w:r>
      <w:r w:rsidR="007D495A">
        <w:rPr>
          <w:position w:val="-1"/>
        </w:rPr>
        <w:t xml:space="preserve"> 000 000 </w:t>
      </w:r>
    </w:p>
    <w:p w14:paraId="3438FA2A" w14:textId="70A46C15" w:rsidR="00774FF0" w:rsidRDefault="002E627D" w:rsidP="00E94057">
      <w:pPr>
        <w:spacing w:before="37" w:line="200" w:lineRule="exact"/>
        <w:ind w:left="158"/>
        <w:rPr>
          <w:position w:val="-1"/>
        </w:rPr>
      </w:pPr>
      <w:r w:rsidRPr="00983D65">
        <w:rPr>
          <w:b/>
          <w:position w:val="-1"/>
        </w:rPr>
        <w:t>Acc. No.</w:t>
      </w:r>
      <w:r>
        <w:rPr>
          <w:position w:val="-1"/>
        </w:rPr>
        <w:t xml:space="preserve">       </w:t>
      </w:r>
      <w:r w:rsidR="007D495A">
        <w:rPr>
          <w:position w:val="-1"/>
        </w:rPr>
        <w:t xml:space="preserve">  0000 0000 0000</w:t>
      </w:r>
      <w:r>
        <w:rPr>
          <w:position w:val="-1"/>
        </w:rPr>
        <w:t xml:space="preserve"> </w:t>
      </w:r>
      <w:r w:rsidR="007D495A">
        <w:rPr>
          <w:position w:val="-1"/>
        </w:rPr>
        <w:t xml:space="preserve"> </w:t>
      </w:r>
    </w:p>
    <w:p w14:paraId="5DAD764A" w14:textId="589BA789" w:rsidR="00C37189" w:rsidRPr="00E94057" w:rsidRDefault="00C37189" w:rsidP="009F2EC8">
      <w:pPr>
        <w:spacing w:before="37" w:line="200" w:lineRule="exact"/>
        <w:rPr>
          <w:w w:val="97"/>
          <w:position w:val="-1"/>
        </w:rPr>
        <w:sectPr w:rsidR="00C37189" w:rsidRPr="00E94057">
          <w:type w:val="continuous"/>
          <w:pgSz w:w="11920" w:h="16840"/>
          <w:pgMar w:top="60" w:right="920" w:bottom="280" w:left="960" w:header="720" w:footer="720" w:gutter="0"/>
          <w:cols w:space="720"/>
        </w:sectPr>
      </w:pPr>
    </w:p>
    <w:p w14:paraId="629FD2EB" w14:textId="70615D3A" w:rsidR="00C37189" w:rsidRPr="00E94057" w:rsidRDefault="00C37189" w:rsidP="00E94057">
      <w:pPr>
        <w:spacing w:before="4" w:line="160" w:lineRule="exact"/>
        <w:sectPr w:rsidR="00C37189" w:rsidRPr="00E94057">
          <w:type w:val="continuous"/>
          <w:pgSz w:w="11920" w:h="16840"/>
          <w:pgMar w:top="60" w:right="920" w:bottom="280" w:left="960" w:header="720" w:footer="720" w:gutter="0"/>
          <w:cols w:num="2" w:space="720" w:equalWidth="0">
            <w:col w:w="1010" w:space="2297"/>
            <w:col w:w="6733"/>
          </w:cols>
        </w:sectPr>
      </w:pPr>
    </w:p>
    <w:p w14:paraId="1F442F51" w14:textId="77777777" w:rsidR="00C55AD8" w:rsidRPr="00C37189" w:rsidRDefault="00C55AD8" w:rsidP="00C55AD8">
      <w:pPr>
        <w:widowControl w:val="0"/>
        <w:tabs>
          <w:tab w:val="center" w:pos="4513"/>
          <w:tab w:val="right" w:pos="9026"/>
        </w:tabs>
        <w:autoSpaceDE w:val="0"/>
        <w:autoSpaceDN w:val="0"/>
        <w:spacing w:line="360" w:lineRule="auto"/>
        <w:jc w:val="center"/>
        <w:rPr>
          <w:rFonts w:ascii="Calibri" w:eastAsia="Calibri" w:hAnsi="Calibri" w:cstheme="minorHAnsi"/>
          <w:b/>
          <w:color w:val="CF232B"/>
          <w:sz w:val="18"/>
          <w:szCs w:val="18"/>
          <w:lang w:val="en-AU" w:eastAsia="en-AU" w:bidi="en-AU"/>
        </w:rPr>
      </w:pPr>
      <w:r w:rsidRPr="00C37189">
        <w:rPr>
          <w:rFonts w:ascii="Calibri" w:eastAsia="Calibri" w:hAnsi="Calibri" w:cstheme="minorHAnsi"/>
          <w:b/>
          <w:color w:val="CF232B"/>
          <w:sz w:val="18"/>
          <w:szCs w:val="18"/>
          <w:lang w:val="en-AU" w:eastAsia="en-AU" w:bidi="en-AU"/>
        </w:rPr>
        <w:t>DORMER HVAC SERVICES PTY LTD</w:t>
      </w:r>
    </w:p>
    <w:p w14:paraId="15D7FA9D" w14:textId="77777777" w:rsidR="00C55AD8" w:rsidRPr="00C37189" w:rsidRDefault="00C55AD8" w:rsidP="00C55AD8">
      <w:pPr>
        <w:widowControl w:val="0"/>
        <w:tabs>
          <w:tab w:val="center" w:pos="4513"/>
          <w:tab w:val="right" w:pos="9026"/>
        </w:tabs>
        <w:autoSpaceDE w:val="0"/>
        <w:autoSpaceDN w:val="0"/>
        <w:spacing w:line="276" w:lineRule="auto"/>
        <w:jc w:val="center"/>
        <w:rPr>
          <w:rFonts w:ascii="Calibri" w:eastAsia="Calibri" w:hAnsi="Calibri" w:cstheme="minorHAnsi"/>
          <w:bCs/>
          <w:color w:val="1C2A5B"/>
          <w:sz w:val="18"/>
          <w:szCs w:val="18"/>
          <w:lang w:val="en-AU" w:eastAsia="en-AU" w:bidi="en-AU"/>
        </w:rPr>
      </w:pPr>
      <w:r>
        <w:rPr>
          <w:rFonts w:ascii="Calibri" w:eastAsia="Calibri" w:hAnsi="Calibri" w:cstheme="minorHAnsi"/>
          <w:bCs/>
          <w:color w:val="1C2A5B"/>
          <w:sz w:val="18"/>
          <w:szCs w:val="18"/>
          <w:lang w:val="en-AU" w:eastAsia="en-AU" w:bidi="en-AU"/>
        </w:rPr>
        <w:t>PO Box 58 Milperra, NSW 2214</w:t>
      </w:r>
      <w:r w:rsidRPr="00C37189">
        <w:rPr>
          <w:rFonts w:ascii="Calibri" w:eastAsia="Calibri" w:hAnsi="Calibri" w:cstheme="minorHAnsi"/>
          <w:bCs/>
          <w:color w:val="1C2A5B"/>
          <w:sz w:val="18"/>
          <w:szCs w:val="18"/>
          <w:lang w:val="en-AU" w:eastAsia="en-AU" w:bidi="en-AU"/>
        </w:rPr>
        <w:t xml:space="preserve"> | Mobile: 0403 850 322 | Email: </w:t>
      </w:r>
      <w:hyperlink r:id="rId16" w:history="1">
        <w:r w:rsidRPr="00C37189">
          <w:rPr>
            <w:rFonts w:ascii="Calibri" w:eastAsia="Calibri" w:hAnsi="Calibri" w:cstheme="minorHAnsi"/>
            <w:bCs/>
            <w:color w:val="002060"/>
            <w:sz w:val="18"/>
            <w:szCs w:val="18"/>
            <w:lang w:val="en-AU" w:eastAsia="en-AU" w:bidi="en-AU"/>
          </w:rPr>
          <w:t>rod@dormerhvac.com.au</w:t>
        </w:r>
      </w:hyperlink>
      <w:r w:rsidRPr="00C37189">
        <w:rPr>
          <w:rFonts w:ascii="Calibri" w:eastAsia="Calibri" w:hAnsi="Calibri" w:cstheme="minorHAnsi"/>
          <w:bCs/>
          <w:color w:val="002060"/>
          <w:sz w:val="18"/>
          <w:szCs w:val="18"/>
          <w:lang w:val="en-AU" w:eastAsia="en-AU" w:bidi="en-AU"/>
        </w:rPr>
        <w:t xml:space="preserve"> | </w:t>
      </w:r>
      <w:r w:rsidRPr="00C37189">
        <w:rPr>
          <w:rFonts w:ascii="Calibri" w:eastAsia="Calibri" w:hAnsi="Calibri" w:cstheme="minorHAnsi"/>
          <w:bCs/>
          <w:color w:val="1C2A5B"/>
          <w:sz w:val="18"/>
          <w:szCs w:val="18"/>
          <w:lang w:val="en-AU" w:eastAsia="en-AU" w:bidi="en-AU"/>
        </w:rPr>
        <w:t>Web: www.dormerhvac.com.au</w:t>
      </w:r>
    </w:p>
    <w:p w14:paraId="640B911C" w14:textId="3155B2CF" w:rsidR="00E94057" w:rsidRPr="00C37189" w:rsidRDefault="00C55AD8" w:rsidP="00C55AD8">
      <w:pPr>
        <w:widowControl w:val="0"/>
        <w:tabs>
          <w:tab w:val="center" w:pos="4513"/>
          <w:tab w:val="right" w:pos="9026"/>
        </w:tabs>
        <w:autoSpaceDE w:val="0"/>
        <w:autoSpaceDN w:val="0"/>
        <w:spacing w:line="360" w:lineRule="auto"/>
        <w:jc w:val="center"/>
        <w:rPr>
          <w:rFonts w:ascii="Calibri" w:eastAsia="Calibri" w:hAnsi="Calibri" w:cstheme="minorHAnsi"/>
          <w:bCs/>
          <w:color w:val="1C2A5B"/>
          <w:sz w:val="18"/>
          <w:szCs w:val="18"/>
          <w:lang w:val="en-AU" w:eastAsia="en-AU" w:bidi="en-AU"/>
        </w:rPr>
      </w:pPr>
      <w:r w:rsidRPr="00C37189">
        <w:rPr>
          <w:rFonts w:ascii="Calibri" w:eastAsia="Calibri" w:hAnsi="Calibri" w:cstheme="minorHAnsi"/>
          <w:bCs/>
          <w:color w:val="1C2A5B"/>
          <w:sz w:val="18"/>
          <w:szCs w:val="18"/>
          <w:lang w:val="en-AU" w:eastAsia="en-AU" w:bidi="en-AU"/>
        </w:rPr>
        <w:t>ABN: 42 812 115 642 | Licence No: 340771C | ARC No: AU49008</w:t>
      </w:r>
    </w:p>
    <w:sectPr w:rsidR="00E94057" w:rsidRPr="00C37189">
      <w:type w:val="continuous"/>
      <w:pgSz w:w="11920" w:h="16840"/>
      <w:pgMar w:top="60" w:right="920" w:bottom="280" w:left="9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92325" w14:textId="77777777" w:rsidR="00AE372E" w:rsidRDefault="00AE372E" w:rsidP="00C55AD8">
      <w:r>
        <w:separator/>
      </w:r>
    </w:p>
  </w:endnote>
  <w:endnote w:type="continuationSeparator" w:id="0">
    <w:p w14:paraId="5043BDB0" w14:textId="77777777" w:rsidR="00AE372E" w:rsidRDefault="00AE372E" w:rsidP="00C5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949C2" w14:textId="77777777" w:rsidR="00C55AD8" w:rsidRDefault="00C55A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9FD1D" w14:textId="77777777" w:rsidR="00C55AD8" w:rsidRDefault="00C55A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DC068" w14:textId="77777777" w:rsidR="00C55AD8" w:rsidRDefault="00C5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E0D03" w14:textId="77777777" w:rsidR="00AE372E" w:rsidRDefault="00AE372E" w:rsidP="00C55AD8">
      <w:r>
        <w:separator/>
      </w:r>
    </w:p>
  </w:footnote>
  <w:footnote w:type="continuationSeparator" w:id="0">
    <w:p w14:paraId="63A4FB3A" w14:textId="77777777" w:rsidR="00AE372E" w:rsidRDefault="00AE372E" w:rsidP="00C55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4ECE" w14:textId="77777777" w:rsidR="00C55AD8" w:rsidRDefault="00C55A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15A0B" w14:textId="77777777" w:rsidR="00C55AD8" w:rsidRDefault="00C55A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705A" w14:textId="77777777" w:rsidR="00C55AD8" w:rsidRDefault="00C55A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DFD"/>
    <w:multiLevelType w:val="hybridMultilevel"/>
    <w:tmpl w:val="F6468174"/>
    <w:lvl w:ilvl="0" w:tplc="A5B0F83E"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" w15:restartNumberingAfterBreak="0">
    <w:nsid w:val="0E254E56"/>
    <w:multiLevelType w:val="hybridMultilevel"/>
    <w:tmpl w:val="A45C0734"/>
    <w:lvl w:ilvl="0" w:tplc="A59CDF3C"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0F4E5AF2"/>
    <w:multiLevelType w:val="hybridMultilevel"/>
    <w:tmpl w:val="30F8E0DA"/>
    <w:lvl w:ilvl="0" w:tplc="77C6706A"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3" w15:restartNumberingAfterBreak="0">
    <w:nsid w:val="11EA70AB"/>
    <w:multiLevelType w:val="multilevel"/>
    <w:tmpl w:val="490EF05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452333C"/>
    <w:multiLevelType w:val="hybridMultilevel"/>
    <w:tmpl w:val="802A5110"/>
    <w:lvl w:ilvl="0" w:tplc="0C0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5" w15:restartNumberingAfterBreak="0">
    <w:nsid w:val="190633C9"/>
    <w:multiLevelType w:val="hybridMultilevel"/>
    <w:tmpl w:val="0F92CB2E"/>
    <w:lvl w:ilvl="0" w:tplc="27903F3A">
      <w:start w:val="427"/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6" w15:restartNumberingAfterBreak="0">
    <w:nsid w:val="1EDB7D99"/>
    <w:multiLevelType w:val="hybridMultilevel"/>
    <w:tmpl w:val="0C7A1306"/>
    <w:lvl w:ilvl="0" w:tplc="8F68EA3E">
      <w:start w:val="1"/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7" w15:restartNumberingAfterBreak="0">
    <w:nsid w:val="230A6746"/>
    <w:multiLevelType w:val="hybridMultilevel"/>
    <w:tmpl w:val="411A17A2"/>
    <w:lvl w:ilvl="0" w:tplc="4DCE2D32">
      <w:start w:val="9526"/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8" w15:restartNumberingAfterBreak="0">
    <w:nsid w:val="27D560D4"/>
    <w:multiLevelType w:val="hybridMultilevel"/>
    <w:tmpl w:val="97A0612A"/>
    <w:lvl w:ilvl="0" w:tplc="C35EAA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E2A14"/>
    <w:multiLevelType w:val="hybridMultilevel"/>
    <w:tmpl w:val="FDE2743E"/>
    <w:lvl w:ilvl="0" w:tplc="2290308E"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0" w15:restartNumberingAfterBreak="0">
    <w:nsid w:val="2B0D3C0F"/>
    <w:multiLevelType w:val="hybridMultilevel"/>
    <w:tmpl w:val="214E0F68"/>
    <w:lvl w:ilvl="0" w:tplc="C916C722">
      <w:start w:val="1"/>
      <w:numFmt w:val="bullet"/>
      <w:lvlText w:val="-"/>
      <w:lvlJc w:val="left"/>
      <w:pPr>
        <w:ind w:left="583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11" w15:restartNumberingAfterBreak="0">
    <w:nsid w:val="33AB6E9D"/>
    <w:multiLevelType w:val="hybridMultilevel"/>
    <w:tmpl w:val="9AC63C7E"/>
    <w:lvl w:ilvl="0" w:tplc="1CB2548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71E32"/>
    <w:multiLevelType w:val="hybridMultilevel"/>
    <w:tmpl w:val="46F0F928"/>
    <w:lvl w:ilvl="0" w:tplc="AF2A7D66">
      <w:start w:val="410"/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3" w15:restartNumberingAfterBreak="0">
    <w:nsid w:val="4D8C332E"/>
    <w:multiLevelType w:val="hybridMultilevel"/>
    <w:tmpl w:val="C0482CDA"/>
    <w:lvl w:ilvl="0" w:tplc="FA368DCE"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4" w15:restartNumberingAfterBreak="0">
    <w:nsid w:val="722964DE"/>
    <w:multiLevelType w:val="hybridMultilevel"/>
    <w:tmpl w:val="521C62FC"/>
    <w:lvl w:ilvl="0" w:tplc="EA2E9AE8"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5" w15:restartNumberingAfterBreak="0">
    <w:nsid w:val="7B413A6A"/>
    <w:multiLevelType w:val="hybridMultilevel"/>
    <w:tmpl w:val="4F0C1444"/>
    <w:lvl w:ilvl="0" w:tplc="669E46E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35824">
    <w:abstractNumId w:val="3"/>
  </w:num>
  <w:num w:numId="2" w16cid:durableId="499274865">
    <w:abstractNumId w:val="10"/>
  </w:num>
  <w:num w:numId="3" w16cid:durableId="2038312367">
    <w:abstractNumId w:val="4"/>
  </w:num>
  <w:num w:numId="4" w16cid:durableId="1737242836">
    <w:abstractNumId w:val="14"/>
  </w:num>
  <w:num w:numId="5" w16cid:durableId="1819154500">
    <w:abstractNumId w:val="9"/>
  </w:num>
  <w:num w:numId="6" w16cid:durableId="727342426">
    <w:abstractNumId w:val="7"/>
  </w:num>
  <w:num w:numId="7" w16cid:durableId="1383794059">
    <w:abstractNumId w:val="12"/>
  </w:num>
  <w:num w:numId="8" w16cid:durableId="2016224353">
    <w:abstractNumId w:val="6"/>
  </w:num>
  <w:num w:numId="9" w16cid:durableId="1847476859">
    <w:abstractNumId w:val="1"/>
  </w:num>
  <w:num w:numId="10" w16cid:durableId="2046827933">
    <w:abstractNumId w:val="15"/>
  </w:num>
  <w:num w:numId="11" w16cid:durableId="1430127220">
    <w:abstractNumId w:val="8"/>
  </w:num>
  <w:num w:numId="12" w16cid:durableId="906840711">
    <w:abstractNumId w:val="0"/>
  </w:num>
  <w:num w:numId="13" w16cid:durableId="1676834200">
    <w:abstractNumId w:val="11"/>
  </w:num>
  <w:num w:numId="14" w16cid:durableId="236792952">
    <w:abstractNumId w:val="5"/>
  </w:num>
  <w:num w:numId="15" w16cid:durableId="1711487998">
    <w:abstractNumId w:val="2"/>
  </w:num>
  <w:num w:numId="16" w16cid:durableId="696662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FF0"/>
    <w:rsid w:val="00004CE0"/>
    <w:rsid w:val="00023370"/>
    <w:rsid w:val="00032C46"/>
    <w:rsid w:val="00034FCF"/>
    <w:rsid w:val="000403B3"/>
    <w:rsid w:val="0006036A"/>
    <w:rsid w:val="00066365"/>
    <w:rsid w:val="0007026A"/>
    <w:rsid w:val="00073F6D"/>
    <w:rsid w:val="00084A22"/>
    <w:rsid w:val="000A7625"/>
    <w:rsid w:val="000B3FCA"/>
    <w:rsid w:val="000C6588"/>
    <w:rsid w:val="000D6F64"/>
    <w:rsid w:val="000E0D39"/>
    <w:rsid w:val="001032F4"/>
    <w:rsid w:val="00113C7D"/>
    <w:rsid w:val="00137AB6"/>
    <w:rsid w:val="00197487"/>
    <w:rsid w:val="001B4580"/>
    <w:rsid w:val="001E0671"/>
    <w:rsid w:val="001F101D"/>
    <w:rsid w:val="0021497C"/>
    <w:rsid w:val="002241E4"/>
    <w:rsid w:val="00232928"/>
    <w:rsid w:val="0029790C"/>
    <w:rsid w:val="002A1AA0"/>
    <w:rsid w:val="002A6829"/>
    <w:rsid w:val="002B4C5F"/>
    <w:rsid w:val="002B5465"/>
    <w:rsid w:val="002C2369"/>
    <w:rsid w:val="002D3018"/>
    <w:rsid w:val="002E627D"/>
    <w:rsid w:val="002F5437"/>
    <w:rsid w:val="003343C2"/>
    <w:rsid w:val="0035268B"/>
    <w:rsid w:val="003666E2"/>
    <w:rsid w:val="00372F59"/>
    <w:rsid w:val="00396B96"/>
    <w:rsid w:val="003A0A04"/>
    <w:rsid w:val="003D3EB3"/>
    <w:rsid w:val="003E4BFE"/>
    <w:rsid w:val="003E66A2"/>
    <w:rsid w:val="003F28B0"/>
    <w:rsid w:val="00411C6A"/>
    <w:rsid w:val="00416881"/>
    <w:rsid w:val="004306AC"/>
    <w:rsid w:val="00435844"/>
    <w:rsid w:val="00454897"/>
    <w:rsid w:val="004561B0"/>
    <w:rsid w:val="004568F8"/>
    <w:rsid w:val="004607FD"/>
    <w:rsid w:val="00476DB2"/>
    <w:rsid w:val="004802EC"/>
    <w:rsid w:val="00481DA3"/>
    <w:rsid w:val="0049111C"/>
    <w:rsid w:val="00494546"/>
    <w:rsid w:val="0049563F"/>
    <w:rsid w:val="004A4CE7"/>
    <w:rsid w:val="004A63E6"/>
    <w:rsid w:val="004C1861"/>
    <w:rsid w:val="004C2B98"/>
    <w:rsid w:val="004E7E53"/>
    <w:rsid w:val="004F1526"/>
    <w:rsid w:val="004F2183"/>
    <w:rsid w:val="00505D00"/>
    <w:rsid w:val="00510AF5"/>
    <w:rsid w:val="00520F89"/>
    <w:rsid w:val="005231E2"/>
    <w:rsid w:val="00542BD6"/>
    <w:rsid w:val="00544211"/>
    <w:rsid w:val="00552B58"/>
    <w:rsid w:val="00585985"/>
    <w:rsid w:val="00586125"/>
    <w:rsid w:val="005A17A7"/>
    <w:rsid w:val="005A194B"/>
    <w:rsid w:val="005A1969"/>
    <w:rsid w:val="005A41BE"/>
    <w:rsid w:val="005C43A0"/>
    <w:rsid w:val="005C5782"/>
    <w:rsid w:val="005C5A1E"/>
    <w:rsid w:val="005C7F11"/>
    <w:rsid w:val="005D3655"/>
    <w:rsid w:val="005E2ADE"/>
    <w:rsid w:val="005E2DBD"/>
    <w:rsid w:val="005E5FA4"/>
    <w:rsid w:val="005F3F08"/>
    <w:rsid w:val="005F3F6D"/>
    <w:rsid w:val="005F5C04"/>
    <w:rsid w:val="00635866"/>
    <w:rsid w:val="00641152"/>
    <w:rsid w:val="00652371"/>
    <w:rsid w:val="00656CAC"/>
    <w:rsid w:val="00661B1F"/>
    <w:rsid w:val="00694E82"/>
    <w:rsid w:val="006C5760"/>
    <w:rsid w:val="006D68A7"/>
    <w:rsid w:val="006E6EC6"/>
    <w:rsid w:val="00702322"/>
    <w:rsid w:val="007062E3"/>
    <w:rsid w:val="00720ACC"/>
    <w:rsid w:val="007231ED"/>
    <w:rsid w:val="00735408"/>
    <w:rsid w:val="0073743D"/>
    <w:rsid w:val="00741BF5"/>
    <w:rsid w:val="00751E19"/>
    <w:rsid w:val="0075407D"/>
    <w:rsid w:val="007635EB"/>
    <w:rsid w:val="00774FF0"/>
    <w:rsid w:val="007D495A"/>
    <w:rsid w:val="007E327D"/>
    <w:rsid w:val="00810504"/>
    <w:rsid w:val="00820503"/>
    <w:rsid w:val="00832A02"/>
    <w:rsid w:val="00835F8B"/>
    <w:rsid w:val="00850EE0"/>
    <w:rsid w:val="00854EA0"/>
    <w:rsid w:val="0087305F"/>
    <w:rsid w:val="008735E0"/>
    <w:rsid w:val="00874A91"/>
    <w:rsid w:val="00875F05"/>
    <w:rsid w:val="0089605D"/>
    <w:rsid w:val="008A53D9"/>
    <w:rsid w:val="008B083A"/>
    <w:rsid w:val="008D08B1"/>
    <w:rsid w:val="008D0C90"/>
    <w:rsid w:val="008D5937"/>
    <w:rsid w:val="008F1732"/>
    <w:rsid w:val="008F2E08"/>
    <w:rsid w:val="008F7546"/>
    <w:rsid w:val="0090386D"/>
    <w:rsid w:val="009125F4"/>
    <w:rsid w:val="009313B8"/>
    <w:rsid w:val="00983D65"/>
    <w:rsid w:val="009A5DDA"/>
    <w:rsid w:val="009B1716"/>
    <w:rsid w:val="009B7E9B"/>
    <w:rsid w:val="009C4371"/>
    <w:rsid w:val="009F2EC8"/>
    <w:rsid w:val="009F30F8"/>
    <w:rsid w:val="00A07E3F"/>
    <w:rsid w:val="00A24BF8"/>
    <w:rsid w:val="00A41B30"/>
    <w:rsid w:val="00A60304"/>
    <w:rsid w:val="00A877A7"/>
    <w:rsid w:val="00AA5245"/>
    <w:rsid w:val="00AD22F0"/>
    <w:rsid w:val="00AD704D"/>
    <w:rsid w:val="00AE372E"/>
    <w:rsid w:val="00AE7955"/>
    <w:rsid w:val="00B456CE"/>
    <w:rsid w:val="00B53E98"/>
    <w:rsid w:val="00B54D79"/>
    <w:rsid w:val="00B715B9"/>
    <w:rsid w:val="00B87EC8"/>
    <w:rsid w:val="00B952A6"/>
    <w:rsid w:val="00BB1280"/>
    <w:rsid w:val="00BC045C"/>
    <w:rsid w:val="00BD0F20"/>
    <w:rsid w:val="00BD4BD9"/>
    <w:rsid w:val="00BD61D5"/>
    <w:rsid w:val="00BE45F0"/>
    <w:rsid w:val="00BF1B95"/>
    <w:rsid w:val="00BF68CA"/>
    <w:rsid w:val="00C108A0"/>
    <w:rsid w:val="00C15DBD"/>
    <w:rsid w:val="00C30B4C"/>
    <w:rsid w:val="00C349DB"/>
    <w:rsid w:val="00C35A68"/>
    <w:rsid w:val="00C37189"/>
    <w:rsid w:val="00C55AD8"/>
    <w:rsid w:val="00C67C5E"/>
    <w:rsid w:val="00C879F3"/>
    <w:rsid w:val="00C95055"/>
    <w:rsid w:val="00C97423"/>
    <w:rsid w:val="00CB348E"/>
    <w:rsid w:val="00CE73B2"/>
    <w:rsid w:val="00D14EDB"/>
    <w:rsid w:val="00D15AB2"/>
    <w:rsid w:val="00D36A67"/>
    <w:rsid w:val="00D50191"/>
    <w:rsid w:val="00D72589"/>
    <w:rsid w:val="00D7735E"/>
    <w:rsid w:val="00DA1A12"/>
    <w:rsid w:val="00DA3628"/>
    <w:rsid w:val="00DC6FFE"/>
    <w:rsid w:val="00DD3B29"/>
    <w:rsid w:val="00DF0DFC"/>
    <w:rsid w:val="00DF6272"/>
    <w:rsid w:val="00DF7BDB"/>
    <w:rsid w:val="00E07231"/>
    <w:rsid w:val="00E30BE3"/>
    <w:rsid w:val="00E46BC4"/>
    <w:rsid w:val="00E55C15"/>
    <w:rsid w:val="00E94057"/>
    <w:rsid w:val="00EA20FD"/>
    <w:rsid w:val="00F007E3"/>
    <w:rsid w:val="00F05A7A"/>
    <w:rsid w:val="00F10358"/>
    <w:rsid w:val="00F22B13"/>
    <w:rsid w:val="00F53294"/>
    <w:rsid w:val="00F6209D"/>
    <w:rsid w:val="00F74AF8"/>
    <w:rsid w:val="00F77A86"/>
    <w:rsid w:val="00F94055"/>
    <w:rsid w:val="00FA3B33"/>
    <w:rsid w:val="00FE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4:docId w14:val="154C844E"/>
  <w15:docId w15:val="{ECD7B89C-5100-4196-99CD-E33FB696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Footer">
    <w:name w:val="footer"/>
    <w:basedOn w:val="Normal"/>
    <w:link w:val="FooterChar"/>
    <w:rsid w:val="00E94057"/>
    <w:pPr>
      <w:tabs>
        <w:tab w:val="center" w:pos="4320"/>
        <w:tab w:val="right" w:pos="8640"/>
      </w:tabs>
    </w:pPr>
    <w:rPr>
      <w:sz w:val="24"/>
      <w:szCs w:val="24"/>
      <w:lang w:val="en-AU" w:eastAsia="en-AU"/>
    </w:rPr>
  </w:style>
  <w:style w:type="character" w:customStyle="1" w:styleId="FooterChar">
    <w:name w:val="Footer Char"/>
    <w:basedOn w:val="DefaultParagraphFont"/>
    <w:link w:val="Footer"/>
    <w:rsid w:val="00E94057"/>
    <w:rPr>
      <w:sz w:val="24"/>
      <w:szCs w:val="24"/>
      <w:lang w:val="en-AU" w:eastAsia="en-AU"/>
    </w:rPr>
  </w:style>
  <w:style w:type="character" w:styleId="Hyperlink">
    <w:name w:val="Hyperlink"/>
    <w:basedOn w:val="DefaultParagraphFont"/>
    <w:uiPriority w:val="99"/>
    <w:unhideWhenUsed/>
    <w:rsid w:val="00983D65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3D65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73743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A41B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8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8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5A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5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rod@dormerhvac.com.a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 Dormer</dc:creator>
  <cp:lastModifiedBy>Rod Dormer</cp:lastModifiedBy>
  <cp:revision>2</cp:revision>
  <cp:lastPrinted>2023-07-31T04:35:00Z</cp:lastPrinted>
  <dcterms:created xsi:type="dcterms:W3CDTF">2023-09-05T06:37:00Z</dcterms:created>
  <dcterms:modified xsi:type="dcterms:W3CDTF">2023-09-05T06:37:00Z</dcterms:modified>
</cp:coreProperties>
</file>